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6728" w:rsidRPr="000C2B87" w:rsidRDefault="00816728" w:rsidP="00816728">
      <w:pPr>
        <w:autoSpaceDE w:val="0"/>
        <w:autoSpaceDN w:val="0"/>
        <w:adjustRightInd w:val="0"/>
        <w:jc w:val="center"/>
        <w:outlineLvl w:val="0"/>
        <w:rPr>
          <w:rFonts w:cstheme="minorHAnsi"/>
          <w:b/>
          <w:bCs/>
          <w:noProof/>
          <w:sz w:val="20"/>
          <w:szCs w:val="20"/>
        </w:rPr>
      </w:pPr>
      <w:r w:rsidRPr="000C2B87">
        <w:rPr>
          <w:rFonts w:cstheme="minorHAnsi"/>
          <w:b/>
          <w:bCs/>
          <w:noProof/>
          <w:sz w:val="20"/>
          <w:szCs w:val="20"/>
          <w:lang w:val="ru-RU"/>
        </w:rPr>
        <w:t>МОДЕЛ УГОВОРА</w:t>
      </w:r>
    </w:p>
    <w:p w:rsidR="006800C0" w:rsidRPr="000C2B87" w:rsidRDefault="00B97DDA" w:rsidP="00816728">
      <w:pPr>
        <w:autoSpaceDE w:val="0"/>
        <w:autoSpaceDN w:val="0"/>
        <w:adjustRightInd w:val="0"/>
        <w:jc w:val="center"/>
        <w:outlineLvl w:val="0"/>
        <w:rPr>
          <w:rFonts w:cstheme="minorHAnsi"/>
          <w:b/>
          <w:bCs/>
          <w:noProof/>
          <w:sz w:val="20"/>
          <w:szCs w:val="20"/>
        </w:rPr>
      </w:pPr>
      <w:r w:rsidRPr="000C2B87">
        <w:rPr>
          <w:rFonts w:cstheme="minorHAnsi"/>
          <w:b/>
          <w:bCs/>
          <w:noProof/>
          <w:sz w:val="20"/>
          <w:szCs w:val="20"/>
        </w:rPr>
        <w:t>ПАРТИЈА 9</w:t>
      </w:r>
    </w:p>
    <w:p w:rsidR="00816728" w:rsidRPr="000C2B87" w:rsidRDefault="00816728" w:rsidP="00816728">
      <w:pPr>
        <w:suppressAutoHyphens/>
        <w:jc w:val="both"/>
        <w:rPr>
          <w:rFonts w:cstheme="minorHAnsi"/>
          <w:sz w:val="20"/>
          <w:szCs w:val="20"/>
          <w:lang w:eastAsia="ar-SA"/>
        </w:rPr>
      </w:pPr>
      <w:r w:rsidRPr="000C2B87">
        <w:rPr>
          <w:rFonts w:cstheme="minorHAnsi"/>
          <w:sz w:val="20"/>
          <w:szCs w:val="20"/>
          <w:lang w:val="sr-Cyrl-CS" w:eastAsia="ar-SA"/>
        </w:rPr>
        <w:t>Уговорне стране:</w:t>
      </w:r>
    </w:p>
    <w:p w:rsidR="00816728" w:rsidRPr="000C2B87" w:rsidRDefault="00816728" w:rsidP="00816728">
      <w:pPr>
        <w:ind w:right="360"/>
        <w:jc w:val="both"/>
        <w:rPr>
          <w:rFonts w:cstheme="minorHAnsi"/>
          <w:sz w:val="20"/>
          <w:szCs w:val="20"/>
          <w:lang w:eastAsia="ar-SA"/>
        </w:rPr>
      </w:pPr>
      <w:r w:rsidRPr="000C2B87">
        <w:rPr>
          <w:rFonts w:cstheme="minorHAnsi"/>
          <w:b/>
          <w:sz w:val="20"/>
          <w:szCs w:val="20"/>
          <w:lang w:eastAsia="ar-SA"/>
        </w:rPr>
        <w:t>Специјална болница за рехабилитацију “Рибарска Бања”</w:t>
      </w:r>
      <w:r w:rsidR="000C2B87" w:rsidRPr="000C2B87">
        <w:rPr>
          <w:rFonts w:cstheme="minorHAnsi"/>
          <w:sz w:val="20"/>
          <w:szCs w:val="20"/>
          <w:lang w:val="sr-Cyrl-CS" w:eastAsia="ar-SA"/>
        </w:rPr>
        <w:t xml:space="preserve">, </w:t>
      </w:r>
      <w:r w:rsidR="000C2B87" w:rsidRPr="000C2B87">
        <w:rPr>
          <w:rFonts w:cstheme="minorHAnsi"/>
          <w:sz w:val="20"/>
          <w:szCs w:val="20"/>
        </w:rPr>
        <w:t>Краља Петра Првог 176</w:t>
      </w:r>
      <w:r w:rsidRPr="000C2B87">
        <w:rPr>
          <w:rFonts w:cstheme="minorHAnsi"/>
          <w:sz w:val="20"/>
          <w:szCs w:val="20"/>
          <w:lang w:val="sr-Cyrl-CS" w:eastAsia="ar-SA"/>
        </w:rPr>
        <w:t xml:space="preserve">, </w:t>
      </w:r>
      <w:r w:rsidRPr="000C2B87">
        <w:rPr>
          <w:rFonts w:cstheme="minorHAnsi"/>
          <w:sz w:val="20"/>
          <w:szCs w:val="20"/>
          <w:lang w:eastAsia="ar-SA"/>
        </w:rPr>
        <w:t>37205 Рибарска Бања</w:t>
      </w:r>
      <w:r w:rsidRPr="000C2B87">
        <w:rPr>
          <w:rFonts w:cstheme="minorHAnsi"/>
          <w:sz w:val="20"/>
          <w:szCs w:val="20"/>
          <w:lang w:val="sr-Cyrl-CS" w:eastAsia="ar-SA"/>
        </w:rPr>
        <w:t xml:space="preserve">, коју заступа </w:t>
      </w:r>
      <w:r w:rsidR="002A0B6D" w:rsidRPr="000C2B87">
        <w:rPr>
          <w:rFonts w:cstheme="minorHAnsi"/>
          <w:sz w:val="20"/>
          <w:szCs w:val="20"/>
          <w:lang w:val="sr-Cyrl-CS" w:eastAsia="ar-SA"/>
        </w:rPr>
        <w:t xml:space="preserve">в.д. </w:t>
      </w:r>
      <w:r w:rsidRPr="000C2B87">
        <w:rPr>
          <w:rFonts w:cstheme="minorHAnsi"/>
          <w:sz w:val="20"/>
          <w:szCs w:val="20"/>
          <w:lang w:val="sr-Cyrl-CS" w:eastAsia="ar-SA"/>
        </w:rPr>
        <w:t>директор</w:t>
      </w:r>
      <w:r w:rsidR="002A0B6D" w:rsidRPr="000C2B87">
        <w:rPr>
          <w:rFonts w:cstheme="minorHAnsi"/>
          <w:sz w:val="20"/>
          <w:szCs w:val="20"/>
          <w:lang w:val="sr-Cyrl-CS" w:eastAsia="ar-SA"/>
        </w:rPr>
        <w:t>а</w:t>
      </w:r>
      <w:r w:rsidRPr="000C2B87">
        <w:rPr>
          <w:rFonts w:cstheme="minorHAnsi"/>
          <w:sz w:val="20"/>
          <w:szCs w:val="20"/>
          <w:lang w:val="sr-Cyrl-CS" w:eastAsia="ar-SA"/>
        </w:rPr>
        <w:t xml:space="preserve"> др Душан Шокорац (у даљем тексту: </w:t>
      </w:r>
      <w:r w:rsidRPr="000C2B87">
        <w:rPr>
          <w:rFonts w:cstheme="minorHAnsi"/>
          <w:b/>
          <w:sz w:val="20"/>
          <w:szCs w:val="20"/>
          <w:lang w:val="sr-Cyrl-CS" w:eastAsia="ar-SA"/>
        </w:rPr>
        <w:t>Наручилац</w:t>
      </w:r>
      <w:r w:rsidRPr="000C2B87">
        <w:rPr>
          <w:rFonts w:cstheme="minorHAnsi"/>
          <w:sz w:val="20"/>
          <w:szCs w:val="20"/>
          <w:lang w:val="sr-Cyrl-CS" w:eastAsia="ar-SA"/>
        </w:rPr>
        <w:t xml:space="preserve">), порески идентификациони број 100319756; матични број 07144091; текући рачун број 840-85667-80 </w:t>
      </w:r>
      <w:r w:rsidRPr="000C2B87">
        <w:rPr>
          <w:rFonts w:cstheme="minorHAnsi"/>
          <w:sz w:val="20"/>
          <w:szCs w:val="20"/>
          <w:lang w:eastAsia="ar-SA"/>
        </w:rPr>
        <w:t xml:space="preserve"> </w:t>
      </w:r>
      <w:r w:rsidRPr="000C2B87">
        <w:rPr>
          <w:rFonts w:cstheme="minorHAnsi"/>
          <w:sz w:val="20"/>
          <w:szCs w:val="20"/>
          <w:lang w:val="sr-Cyrl-CS" w:eastAsia="ar-SA"/>
        </w:rPr>
        <w:t xml:space="preserve"> Управа за трезор, и </w:t>
      </w:r>
    </w:p>
    <w:p w:rsidR="00816728" w:rsidRPr="000C2B87" w:rsidRDefault="00816728" w:rsidP="00816728">
      <w:pPr>
        <w:suppressAutoHyphens/>
        <w:ind w:right="360"/>
        <w:jc w:val="both"/>
        <w:rPr>
          <w:rFonts w:cstheme="minorHAnsi"/>
          <w:sz w:val="20"/>
          <w:szCs w:val="20"/>
          <w:lang w:eastAsia="ar-SA"/>
        </w:rPr>
      </w:pPr>
      <w:r w:rsidRPr="000C2B87">
        <w:rPr>
          <w:rFonts w:cstheme="minorHAnsi"/>
          <w:sz w:val="20"/>
          <w:szCs w:val="20"/>
          <w:lang w:val="sr-Cyrl-CS" w:eastAsia="ar-SA"/>
        </w:rPr>
        <w:t xml:space="preserve">______________________________________________, из ____________ улица __________________________ бр. _____, кога заступа директор </w:t>
      </w:r>
      <w:r w:rsidRPr="000C2B87">
        <w:rPr>
          <w:rFonts w:cstheme="minorHAnsi"/>
          <w:sz w:val="20"/>
          <w:szCs w:val="20"/>
          <w:lang w:val="ru-RU" w:eastAsia="ar-SA"/>
        </w:rPr>
        <w:t xml:space="preserve">  ___</w:t>
      </w:r>
      <w:r w:rsidRPr="000C2B87">
        <w:rPr>
          <w:rFonts w:cstheme="minorHAnsi"/>
          <w:sz w:val="20"/>
          <w:szCs w:val="20"/>
          <w:lang w:val="sr-Cyrl-CS" w:eastAsia="ar-SA"/>
        </w:rPr>
        <w:t>_____________________ (у</w:t>
      </w:r>
      <w:r w:rsidRPr="000C2B87">
        <w:rPr>
          <w:rFonts w:cstheme="minorHAnsi"/>
          <w:sz w:val="20"/>
          <w:szCs w:val="20"/>
          <w:lang w:eastAsia="ar-SA"/>
        </w:rPr>
        <w:t xml:space="preserve"> </w:t>
      </w:r>
      <w:r w:rsidRPr="000C2B87">
        <w:rPr>
          <w:rFonts w:cstheme="minorHAnsi"/>
          <w:sz w:val="20"/>
          <w:szCs w:val="20"/>
          <w:lang w:val="sr-Cyrl-CS" w:eastAsia="ar-SA"/>
        </w:rPr>
        <w:t>даљем</w:t>
      </w:r>
      <w:r w:rsidRPr="000C2B87">
        <w:rPr>
          <w:rFonts w:cstheme="minorHAnsi"/>
          <w:sz w:val="20"/>
          <w:szCs w:val="20"/>
          <w:lang w:eastAsia="ar-SA"/>
        </w:rPr>
        <w:t xml:space="preserve"> </w:t>
      </w:r>
      <w:r w:rsidRPr="000C2B87">
        <w:rPr>
          <w:rFonts w:cstheme="minorHAnsi"/>
          <w:sz w:val="20"/>
          <w:szCs w:val="20"/>
          <w:lang w:val="sr-Cyrl-CS" w:eastAsia="ar-SA"/>
        </w:rPr>
        <w:t xml:space="preserve">тексту: </w:t>
      </w:r>
      <w:r w:rsidR="00B3501B" w:rsidRPr="000C2B87">
        <w:rPr>
          <w:rFonts w:cstheme="minorHAnsi"/>
          <w:b/>
          <w:sz w:val="20"/>
          <w:szCs w:val="20"/>
          <w:lang w:eastAsia="ar-SA"/>
        </w:rPr>
        <w:t>Испоручилац</w:t>
      </w:r>
      <w:r w:rsidRPr="000C2B87">
        <w:rPr>
          <w:rFonts w:cstheme="minorHAnsi"/>
          <w:sz w:val="20"/>
          <w:szCs w:val="20"/>
          <w:lang w:val="sr-Cyrl-CS" w:eastAsia="ar-SA"/>
        </w:rPr>
        <w:t>), порески идентификациони број ________________</w:t>
      </w:r>
      <w:r w:rsidRPr="000C2B87">
        <w:rPr>
          <w:rFonts w:cstheme="minorHAnsi"/>
          <w:sz w:val="20"/>
          <w:szCs w:val="20"/>
          <w:lang w:val="sr-Latn-CS" w:eastAsia="ar-SA"/>
        </w:rPr>
        <w:t xml:space="preserve">; </w:t>
      </w:r>
      <w:r w:rsidRPr="000C2B87">
        <w:rPr>
          <w:rFonts w:cstheme="minorHAnsi"/>
          <w:sz w:val="20"/>
          <w:szCs w:val="20"/>
          <w:lang w:val="sr-Cyrl-CS" w:eastAsia="ar-SA"/>
        </w:rPr>
        <w:t>матични број _____________; текући рачун ______________________ код __________ банке.</w:t>
      </w:r>
    </w:p>
    <w:p w:rsidR="00816728" w:rsidRPr="000C2B87" w:rsidRDefault="00816728" w:rsidP="00816728">
      <w:pPr>
        <w:suppressAutoHyphens/>
        <w:ind w:right="360"/>
        <w:jc w:val="both"/>
        <w:rPr>
          <w:rFonts w:cstheme="minorHAnsi"/>
          <w:sz w:val="20"/>
          <w:szCs w:val="20"/>
          <w:lang w:eastAsia="ar-SA"/>
        </w:rPr>
      </w:pPr>
      <w:r w:rsidRPr="000C2B87">
        <w:rPr>
          <w:rFonts w:cstheme="minorHAnsi"/>
          <w:sz w:val="20"/>
          <w:szCs w:val="20"/>
          <w:lang w:eastAsia="ar-SA"/>
        </w:rPr>
        <w:t>Подизвођач:________________________________________________________________________________________________________</w:t>
      </w:r>
    </w:p>
    <w:p w:rsidR="00816728" w:rsidRPr="000C2B87" w:rsidRDefault="00816728" w:rsidP="00816728">
      <w:pPr>
        <w:suppressAutoHyphens/>
        <w:ind w:right="360"/>
        <w:jc w:val="both"/>
        <w:rPr>
          <w:rFonts w:cstheme="minorHAnsi"/>
          <w:sz w:val="20"/>
          <w:szCs w:val="20"/>
          <w:lang w:eastAsia="ar-SA"/>
        </w:rPr>
      </w:pPr>
      <w:r w:rsidRPr="000C2B87">
        <w:rPr>
          <w:rFonts w:cstheme="minorHAnsi"/>
          <w:sz w:val="20"/>
          <w:szCs w:val="20"/>
          <w:lang w:eastAsia="ar-SA"/>
        </w:rPr>
        <w:t>Члан групе понуђача:__________________________________________________________________________________________________________</w:t>
      </w:r>
    </w:p>
    <w:p w:rsidR="00816728" w:rsidRPr="000C2B87" w:rsidRDefault="00816728" w:rsidP="00816728">
      <w:pPr>
        <w:jc w:val="center"/>
        <w:rPr>
          <w:rFonts w:cstheme="minorHAnsi"/>
          <w:b/>
          <w:sz w:val="20"/>
          <w:szCs w:val="20"/>
        </w:rPr>
      </w:pPr>
      <w:r w:rsidRPr="000C2B87">
        <w:rPr>
          <w:rFonts w:cstheme="minorHAnsi"/>
          <w:b/>
          <w:sz w:val="20"/>
          <w:szCs w:val="20"/>
        </w:rPr>
        <w:t>Члан 1.</w:t>
      </w:r>
    </w:p>
    <w:p w:rsidR="00816728" w:rsidRPr="000C2B87" w:rsidRDefault="00816728" w:rsidP="00816728">
      <w:pPr>
        <w:ind w:left="-360"/>
        <w:rPr>
          <w:rFonts w:cstheme="minorHAnsi"/>
          <w:sz w:val="20"/>
          <w:szCs w:val="20"/>
          <w:lang w:val="sr-Cyrl-CS"/>
        </w:rPr>
      </w:pPr>
      <w:r w:rsidRPr="000C2B87">
        <w:rPr>
          <w:rFonts w:cstheme="minorHAnsi"/>
          <w:sz w:val="20"/>
          <w:szCs w:val="20"/>
          <w:lang w:val="sr-Cyrl-CS"/>
        </w:rPr>
        <w:t>Уговорне стране сагласно констатују:</w:t>
      </w:r>
    </w:p>
    <w:p w:rsidR="00816728" w:rsidRPr="000C2B87" w:rsidRDefault="00B3501B" w:rsidP="00816728">
      <w:pPr>
        <w:ind w:left="-360"/>
        <w:jc w:val="both"/>
        <w:rPr>
          <w:rFonts w:cstheme="minorHAnsi"/>
          <w:sz w:val="20"/>
          <w:szCs w:val="20"/>
          <w:lang w:val="sr-Latn-CS"/>
        </w:rPr>
      </w:pPr>
      <w:r w:rsidRPr="000C2B87">
        <w:rPr>
          <w:rFonts w:cstheme="minorHAnsi"/>
          <w:sz w:val="20"/>
          <w:szCs w:val="20"/>
        </w:rPr>
        <w:t xml:space="preserve">да је </w:t>
      </w:r>
      <w:r w:rsidRPr="000C2B87">
        <w:rPr>
          <w:rFonts w:cstheme="minorHAnsi"/>
          <w:sz w:val="20"/>
          <w:szCs w:val="20"/>
          <w:lang w:val="sr-Cyrl-CS"/>
        </w:rPr>
        <w:t>Наручилац</w:t>
      </w:r>
      <w:r w:rsidRPr="000C2B87">
        <w:rPr>
          <w:rFonts w:cstheme="minorHAnsi"/>
          <w:sz w:val="20"/>
          <w:szCs w:val="20"/>
        </w:rPr>
        <w:t xml:space="preserve">, на основу </w:t>
      </w:r>
      <w:r w:rsidRPr="000C2B87">
        <w:rPr>
          <w:rFonts w:cstheme="minorHAnsi"/>
          <w:sz w:val="20"/>
          <w:szCs w:val="20"/>
          <w:lang w:val="sr-Cyrl-CS" w:eastAsia="ar-SA"/>
        </w:rPr>
        <w:t xml:space="preserve">члана 52. </w:t>
      </w:r>
      <w:r w:rsidRPr="000C2B87">
        <w:rPr>
          <w:rFonts w:cstheme="minorHAnsi"/>
          <w:sz w:val="20"/>
          <w:szCs w:val="20"/>
        </w:rPr>
        <w:t xml:space="preserve">Закона о јавним набавкама </w:t>
      </w:r>
      <w:r w:rsidRPr="000C2B87">
        <w:rPr>
          <w:rFonts w:cstheme="minorHAnsi"/>
          <w:sz w:val="20"/>
          <w:szCs w:val="20"/>
          <w:lang w:val="sr-Cyrl-CS"/>
        </w:rPr>
        <w:t>(„Сл.гласник РС“, бр. 91/2019</w:t>
      </w:r>
      <w:r w:rsidR="007A6EA2" w:rsidRPr="000C2B87">
        <w:rPr>
          <w:rFonts w:cstheme="minorHAnsi"/>
          <w:sz w:val="20"/>
          <w:szCs w:val="20"/>
          <w:lang w:val="sr-Cyrl-CS"/>
        </w:rPr>
        <w:t xml:space="preserve"> </w:t>
      </w:r>
      <w:r w:rsidR="007A6EA2" w:rsidRPr="000C2B87">
        <w:rPr>
          <w:rFonts w:cstheme="minorHAnsi"/>
          <w:sz w:val="20"/>
          <w:szCs w:val="20"/>
        </w:rPr>
        <w:t xml:space="preserve">и </w:t>
      </w:r>
      <w:r w:rsidR="007A6EA2" w:rsidRPr="000C2B87">
        <w:rPr>
          <w:rFonts w:cstheme="minorHAnsi"/>
          <w:noProof/>
          <w:sz w:val="20"/>
          <w:szCs w:val="20"/>
        </w:rPr>
        <w:t>92/2023</w:t>
      </w:r>
      <w:r w:rsidRPr="000C2B87">
        <w:rPr>
          <w:rFonts w:cstheme="minorHAnsi"/>
          <w:sz w:val="20"/>
          <w:szCs w:val="20"/>
        </w:rPr>
        <w:t>)</w:t>
      </w:r>
      <w:r w:rsidR="00816728" w:rsidRPr="000C2B87">
        <w:rPr>
          <w:rFonts w:cstheme="minorHAnsi"/>
          <w:sz w:val="20"/>
          <w:szCs w:val="20"/>
        </w:rPr>
        <w:t xml:space="preserve"> и подзаконских аката којима се уређује поступак јавне набавке, спровео отворени поступак</w:t>
      </w:r>
      <w:r w:rsidR="00816728" w:rsidRPr="000C2B87">
        <w:rPr>
          <w:rFonts w:cstheme="minorHAnsi"/>
          <w:sz w:val="20"/>
          <w:szCs w:val="20"/>
          <w:lang w:val="sr-Cyrl-CS"/>
        </w:rPr>
        <w:t xml:space="preserve"> набавке </w:t>
      </w:r>
      <w:r w:rsidR="00816728" w:rsidRPr="000C2B87">
        <w:rPr>
          <w:rFonts w:cstheme="minorHAnsi"/>
          <w:sz w:val="20"/>
          <w:szCs w:val="20"/>
        </w:rPr>
        <w:t xml:space="preserve">добaра – </w:t>
      </w:r>
      <w:r w:rsidRPr="000C2B87">
        <w:rPr>
          <w:rFonts w:cstheme="minorHAnsi"/>
          <w:b/>
          <w:noProof/>
          <w:sz w:val="20"/>
          <w:szCs w:val="20"/>
        </w:rPr>
        <w:t>Намирнице</w:t>
      </w:r>
      <w:r w:rsidR="00E44C69" w:rsidRPr="000C2B87">
        <w:rPr>
          <w:rFonts w:cstheme="minorHAnsi"/>
          <w:b/>
          <w:noProof/>
          <w:sz w:val="20"/>
          <w:szCs w:val="20"/>
        </w:rPr>
        <w:t xml:space="preserve"> и пића</w:t>
      </w:r>
      <w:r w:rsidR="00816728" w:rsidRPr="000C2B87">
        <w:rPr>
          <w:rFonts w:cstheme="minorHAnsi"/>
          <w:b/>
          <w:noProof/>
          <w:sz w:val="20"/>
          <w:szCs w:val="20"/>
        </w:rPr>
        <w:t xml:space="preserve">, партија </w:t>
      </w:r>
      <w:r w:rsidR="00B97DDA" w:rsidRPr="000C2B87">
        <w:rPr>
          <w:rFonts w:cstheme="minorHAnsi"/>
          <w:b/>
          <w:noProof/>
          <w:sz w:val="20"/>
          <w:szCs w:val="20"/>
        </w:rPr>
        <w:t>9</w:t>
      </w:r>
      <w:r w:rsidRPr="000C2B87">
        <w:rPr>
          <w:rFonts w:cstheme="minorHAnsi"/>
          <w:b/>
          <w:noProof/>
          <w:sz w:val="20"/>
          <w:szCs w:val="20"/>
        </w:rPr>
        <w:t xml:space="preserve"> - </w:t>
      </w:r>
      <w:r w:rsidR="00B97DDA" w:rsidRPr="000C2B87">
        <w:rPr>
          <w:rFonts w:cstheme="minorHAnsi"/>
          <w:b/>
          <w:sz w:val="20"/>
          <w:szCs w:val="20"/>
        </w:rPr>
        <w:t>Разни прехрамбени производи</w:t>
      </w:r>
      <w:r w:rsidR="00816728" w:rsidRPr="000C2B87">
        <w:rPr>
          <w:rFonts w:cstheme="minorHAnsi"/>
          <w:spacing w:val="-1"/>
          <w:sz w:val="20"/>
          <w:szCs w:val="20"/>
          <w:lang w:val="ru-RU"/>
        </w:rPr>
        <w:t xml:space="preserve"> </w:t>
      </w:r>
      <w:r w:rsidR="00816728" w:rsidRPr="000C2B87">
        <w:rPr>
          <w:rFonts w:cstheme="minorHAnsi"/>
          <w:sz w:val="20"/>
          <w:szCs w:val="20"/>
          <w:lang w:val="sr-Cyrl-CS"/>
        </w:rPr>
        <w:t xml:space="preserve">за потребе Специјалне болнице за рехабилитацију </w:t>
      </w:r>
      <w:r w:rsidR="00816728" w:rsidRPr="000C2B87">
        <w:rPr>
          <w:rFonts w:cstheme="minorHAnsi"/>
          <w:sz w:val="20"/>
          <w:szCs w:val="20"/>
        </w:rPr>
        <w:t>“</w:t>
      </w:r>
      <w:r w:rsidR="00816728" w:rsidRPr="000C2B87">
        <w:rPr>
          <w:rFonts w:cstheme="minorHAnsi"/>
          <w:sz w:val="20"/>
          <w:szCs w:val="20"/>
          <w:lang w:val="sr-Cyrl-CS"/>
        </w:rPr>
        <w:t>Рибарска Бања</w:t>
      </w:r>
      <w:r w:rsidR="00816728" w:rsidRPr="000C2B87">
        <w:rPr>
          <w:rFonts w:cstheme="minorHAnsi"/>
          <w:sz w:val="20"/>
          <w:szCs w:val="20"/>
        </w:rPr>
        <w:t xml:space="preserve">”, број ЈН </w:t>
      </w:r>
      <w:r w:rsidR="003E1B16" w:rsidRPr="000C2B87">
        <w:rPr>
          <w:rFonts w:cstheme="minorHAnsi"/>
          <w:sz w:val="20"/>
          <w:szCs w:val="20"/>
        </w:rPr>
        <w:t>11/25</w:t>
      </w:r>
      <w:r w:rsidR="00816728" w:rsidRPr="000C2B87">
        <w:rPr>
          <w:rFonts w:cstheme="minorHAnsi"/>
          <w:sz w:val="20"/>
          <w:szCs w:val="20"/>
        </w:rPr>
        <w:t>;</w:t>
      </w:r>
    </w:p>
    <w:p w:rsidR="00816728" w:rsidRPr="000C2B87" w:rsidRDefault="00B3501B" w:rsidP="00816728">
      <w:pPr>
        <w:ind w:left="-360"/>
        <w:jc w:val="both"/>
        <w:rPr>
          <w:rFonts w:cstheme="minorHAnsi"/>
          <w:sz w:val="20"/>
          <w:szCs w:val="20"/>
        </w:rPr>
      </w:pPr>
      <w:r w:rsidRPr="000C2B87">
        <w:rPr>
          <w:rFonts w:cstheme="minorHAnsi"/>
          <w:sz w:val="20"/>
          <w:szCs w:val="20"/>
        </w:rPr>
        <w:t>- да је Испоручилац</w:t>
      </w:r>
      <w:r w:rsidR="00816728" w:rsidRPr="000C2B87">
        <w:rPr>
          <w:rFonts w:cstheme="minorHAnsi"/>
          <w:sz w:val="20"/>
          <w:szCs w:val="20"/>
        </w:rPr>
        <w:t xml:space="preserve">  доставио понуду, бро</w:t>
      </w:r>
      <w:r w:rsidR="00E44C69" w:rsidRPr="000C2B87">
        <w:rPr>
          <w:rFonts w:cstheme="minorHAnsi"/>
          <w:sz w:val="20"/>
          <w:szCs w:val="20"/>
        </w:rPr>
        <w:t>ј _______________ од ____________</w:t>
      </w:r>
      <w:r w:rsidR="00816728" w:rsidRPr="000C2B87">
        <w:rPr>
          <w:rFonts w:cstheme="minorHAnsi"/>
          <w:sz w:val="20"/>
          <w:szCs w:val="20"/>
        </w:rPr>
        <w:t>године и</w:t>
      </w:r>
    </w:p>
    <w:p w:rsidR="00816728" w:rsidRPr="000C2B87" w:rsidRDefault="00816728" w:rsidP="00816728">
      <w:pPr>
        <w:ind w:left="-360"/>
        <w:jc w:val="both"/>
        <w:rPr>
          <w:rFonts w:cstheme="minorHAnsi"/>
          <w:sz w:val="20"/>
          <w:szCs w:val="20"/>
        </w:rPr>
      </w:pPr>
      <w:r w:rsidRPr="000C2B87">
        <w:rPr>
          <w:rFonts w:cstheme="minorHAnsi"/>
          <w:sz w:val="20"/>
          <w:szCs w:val="20"/>
        </w:rPr>
        <w:t xml:space="preserve">- да је </w:t>
      </w:r>
      <w:r w:rsidRPr="000C2B87">
        <w:rPr>
          <w:rFonts w:cstheme="minorHAnsi"/>
          <w:sz w:val="20"/>
          <w:szCs w:val="20"/>
          <w:lang w:val="sr-Cyrl-CS"/>
        </w:rPr>
        <w:t>Наручилац</w:t>
      </w:r>
      <w:r w:rsidRPr="000C2B87">
        <w:rPr>
          <w:rFonts w:cstheme="minorHAnsi"/>
          <w:sz w:val="20"/>
          <w:szCs w:val="20"/>
        </w:rPr>
        <w:t xml:space="preserve"> донео Одлуку о додели Уговора, број ____________</w:t>
      </w:r>
      <w:r w:rsidR="00E44C69" w:rsidRPr="000C2B87">
        <w:rPr>
          <w:rFonts w:cstheme="minorHAnsi"/>
          <w:sz w:val="20"/>
          <w:szCs w:val="20"/>
        </w:rPr>
        <w:t>___ од __________</w:t>
      </w:r>
      <w:r w:rsidRPr="000C2B87">
        <w:rPr>
          <w:rFonts w:cstheme="minorHAnsi"/>
          <w:sz w:val="20"/>
          <w:szCs w:val="20"/>
        </w:rPr>
        <w:t xml:space="preserve"> године.</w:t>
      </w:r>
    </w:p>
    <w:p w:rsidR="00816728" w:rsidRPr="000C2B87" w:rsidRDefault="00816728" w:rsidP="00816728">
      <w:pPr>
        <w:jc w:val="center"/>
        <w:rPr>
          <w:rFonts w:cstheme="minorHAnsi"/>
          <w:b/>
          <w:sz w:val="20"/>
          <w:szCs w:val="20"/>
        </w:rPr>
      </w:pPr>
      <w:r w:rsidRPr="000C2B87">
        <w:rPr>
          <w:rFonts w:cstheme="minorHAnsi"/>
          <w:b/>
          <w:sz w:val="20"/>
          <w:szCs w:val="20"/>
          <w:lang w:val="sr-Cyrl-CS"/>
        </w:rPr>
        <w:t>Ч</w:t>
      </w:r>
      <w:r w:rsidRPr="000C2B87">
        <w:rPr>
          <w:rFonts w:cstheme="minorHAnsi"/>
          <w:b/>
          <w:sz w:val="20"/>
          <w:szCs w:val="20"/>
        </w:rPr>
        <w:t>лан 2.</w:t>
      </w:r>
    </w:p>
    <w:p w:rsidR="00B14473" w:rsidRPr="000C2B87" w:rsidRDefault="00816728" w:rsidP="006400C3">
      <w:pPr>
        <w:jc w:val="both"/>
        <w:rPr>
          <w:rFonts w:cstheme="minorHAnsi"/>
          <w:sz w:val="20"/>
          <w:szCs w:val="20"/>
          <w:lang w:val="sr-Cyrl-CS"/>
        </w:rPr>
      </w:pPr>
      <w:r w:rsidRPr="000C2B87">
        <w:rPr>
          <w:rFonts w:cstheme="minorHAnsi"/>
          <w:sz w:val="20"/>
          <w:szCs w:val="20"/>
          <w:lang w:val="sr-Cyrl-CS"/>
        </w:rPr>
        <w:t xml:space="preserve">Предмет уговора је </w:t>
      </w:r>
      <w:r w:rsidRPr="000C2B87">
        <w:rPr>
          <w:rFonts w:cstheme="minorHAnsi"/>
          <w:b/>
          <w:sz w:val="20"/>
          <w:szCs w:val="20"/>
          <w:lang w:val="sr-Cyrl-CS"/>
        </w:rPr>
        <w:t>набавка</w:t>
      </w:r>
      <w:r w:rsidRPr="000C2B87">
        <w:rPr>
          <w:rFonts w:cstheme="minorHAnsi"/>
          <w:b/>
          <w:noProof/>
          <w:sz w:val="20"/>
          <w:szCs w:val="20"/>
          <w:lang w:val="sr-Cyrl-CS"/>
        </w:rPr>
        <w:t xml:space="preserve"> добара </w:t>
      </w:r>
      <w:r w:rsidR="00E44C69" w:rsidRPr="000C2B87">
        <w:rPr>
          <w:rFonts w:cstheme="minorHAnsi"/>
          <w:b/>
          <w:noProof/>
          <w:sz w:val="20"/>
          <w:szCs w:val="20"/>
        </w:rPr>
        <w:t>–</w:t>
      </w:r>
      <w:r w:rsidR="00B3501B" w:rsidRPr="000C2B87">
        <w:rPr>
          <w:rFonts w:cstheme="minorHAnsi"/>
          <w:b/>
          <w:noProof/>
          <w:sz w:val="20"/>
          <w:szCs w:val="20"/>
        </w:rPr>
        <w:t xml:space="preserve"> Намирнице</w:t>
      </w:r>
      <w:r w:rsidR="00E44C69" w:rsidRPr="000C2B87">
        <w:rPr>
          <w:rFonts w:cstheme="minorHAnsi"/>
          <w:b/>
          <w:noProof/>
          <w:sz w:val="20"/>
          <w:szCs w:val="20"/>
        </w:rPr>
        <w:t xml:space="preserve"> и пића</w:t>
      </w:r>
      <w:r w:rsidRPr="000C2B87">
        <w:rPr>
          <w:rFonts w:cstheme="minorHAnsi"/>
          <w:b/>
          <w:noProof/>
          <w:sz w:val="20"/>
          <w:szCs w:val="20"/>
        </w:rPr>
        <w:t xml:space="preserve">, партија </w:t>
      </w:r>
      <w:r w:rsidR="00B97DDA" w:rsidRPr="000C2B87">
        <w:rPr>
          <w:rFonts w:cstheme="minorHAnsi"/>
          <w:b/>
          <w:noProof/>
          <w:sz w:val="20"/>
          <w:szCs w:val="20"/>
        </w:rPr>
        <w:t>9</w:t>
      </w:r>
      <w:r w:rsidR="00B3501B" w:rsidRPr="000C2B87">
        <w:rPr>
          <w:rFonts w:cstheme="minorHAnsi"/>
          <w:b/>
          <w:noProof/>
          <w:sz w:val="20"/>
          <w:szCs w:val="20"/>
        </w:rPr>
        <w:t xml:space="preserve"> - </w:t>
      </w:r>
      <w:r w:rsidR="00B97DDA" w:rsidRPr="000C2B87">
        <w:rPr>
          <w:rFonts w:cstheme="minorHAnsi"/>
          <w:b/>
          <w:sz w:val="20"/>
          <w:szCs w:val="20"/>
        </w:rPr>
        <w:t>Разни прехрамбени производи</w:t>
      </w:r>
      <w:r w:rsidRPr="000C2B87">
        <w:rPr>
          <w:rFonts w:cstheme="minorHAnsi"/>
          <w:b/>
          <w:noProof/>
          <w:sz w:val="20"/>
          <w:szCs w:val="20"/>
        </w:rPr>
        <w:t xml:space="preserve">, </w:t>
      </w:r>
      <w:r w:rsidRPr="000C2B87">
        <w:rPr>
          <w:rFonts w:cstheme="minorHAnsi"/>
          <w:sz w:val="20"/>
          <w:szCs w:val="20"/>
          <w:lang w:val="sr-Cyrl-CS"/>
        </w:rPr>
        <w:t xml:space="preserve"> а у свему према прихваћеној понуди </w:t>
      </w:r>
      <w:r w:rsidR="00B3501B" w:rsidRPr="000C2B87">
        <w:rPr>
          <w:rFonts w:cstheme="minorHAnsi"/>
          <w:sz w:val="20"/>
          <w:szCs w:val="20"/>
        </w:rPr>
        <w:t>Испоручиоца</w:t>
      </w:r>
      <w:r w:rsidRPr="000C2B87">
        <w:rPr>
          <w:rFonts w:cstheme="minorHAnsi"/>
          <w:sz w:val="20"/>
          <w:szCs w:val="20"/>
          <w:lang w:val="sr-Cyrl-CS"/>
        </w:rPr>
        <w:t xml:space="preserve"> број </w:t>
      </w:r>
      <w:r w:rsidRPr="000C2B87">
        <w:rPr>
          <w:rFonts w:cstheme="minorHAnsi"/>
          <w:sz w:val="20"/>
          <w:szCs w:val="20"/>
          <w:lang w:val="ru-RU"/>
        </w:rPr>
        <w:t>_________________</w:t>
      </w:r>
      <w:r w:rsidRPr="000C2B87">
        <w:rPr>
          <w:rFonts w:cstheme="minorHAnsi"/>
          <w:sz w:val="20"/>
          <w:szCs w:val="20"/>
          <w:lang w:val="sr-Cyrl-CS"/>
        </w:rPr>
        <w:t>од ___________________ године која чини саставни део овог уговора.</w:t>
      </w:r>
    </w:p>
    <w:p w:rsidR="0090541C" w:rsidRPr="000C2B87" w:rsidRDefault="0090541C" w:rsidP="00816728">
      <w:pPr>
        <w:jc w:val="center"/>
        <w:rPr>
          <w:rFonts w:cstheme="minorHAnsi"/>
          <w:b/>
          <w:sz w:val="20"/>
          <w:szCs w:val="20"/>
        </w:rPr>
      </w:pPr>
    </w:p>
    <w:p w:rsidR="00816728" w:rsidRPr="000C2B87" w:rsidRDefault="00816728" w:rsidP="00816728">
      <w:pPr>
        <w:jc w:val="center"/>
        <w:rPr>
          <w:rFonts w:cstheme="minorHAnsi"/>
          <w:b/>
          <w:sz w:val="20"/>
          <w:szCs w:val="20"/>
          <w:lang w:val="sr-Cyrl-CS"/>
        </w:rPr>
      </w:pPr>
      <w:r w:rsidRPr="000C2B87">
        <w:rPr>
          <w:rFonts w:cstheme="minorHAnsi"/>
          <w:b/>
          <w:sz w:val="20"/>
          <w:szCs w:val="20"/>
        </w:rPr>
        <w:lastRenderedPageBreak/>
        <w:t xml:space="preserve">Члан </w:t>
      </w:r>
      <w:r w:rsidRPr="000C2B87">
        <w:rPr>
          <w:rFonts w:cstheme="minorHAnsi"/>
          <w:b/>
          <w:sz w:val="20"/>
          <w:szCs w:val="20"/>
          <w:lang w:val="sr-Cyrl-CS"/>
        </w:rPr>
        <w:t>3.</w:t>
      </w:r>
    </w:p>
    <w:p w:rsidR="0049027D" w:rsidRPr="000C2B87" w:rsidRDefault="00B3501B" w:rsidP="0049027D">
      <w:pPr>
        <w:suppressAutoHyphens/>
        <w:ind w:right="184" w:firstLine="567"/>
        <w:jc w:val="both"/>
        <w:rPr>
          <w:rFonts w:cstheme="minorHAnsi"/>
          <w:sz w:val="20"/>
          <w:szCs w:val="20"/>
        </w:rPr>
      </w:pPr>
      <w:r w:rsidRPr="000C2B87">
        <w:rPr>
          <w:rFonts w:cstheme="minorHAnsi"/>
          <w:sz w:val="20"/>
          <w:szCs w:val="20"/>
          <w:lang w:val="sr-Cyrl-CS"/>
        </w:rPr>
        <w:t>Испоручилац</w:t>
      </w:r>
      <w:r w:rsidR="00816728" w:rsidRPr="000C2B87">
        <w:rPr>
          <w:rFonts w:cstheme="minorHAnsi"/>
          <w:sz w:val="20"/>
          <w:szCs w:val="20"/>
          <w:lang w:val="sr-Cyrl-CS"/>
        </w:rPr>
        <w:t xml:space="preserve"> се обавезује да испоручи добра из члана 2. овог уговора у складу са техничким прописима и важећим стандардима, а у свему према  условима из конкурсне документације и прихваћене понуде.</w:t>
      </w:r>
      <w:r w:rsidR="00816728" w:rsidRPr="000C2B87">
        <w:rPr>
          <w:rFonts w:cstheme="minorHAnsi"/>
          <w:sz w:val="20"/>
          <w:szCs w:val="20"/>
        </w:rPr>
        <w:t xml:space="preserve"> </w:t>
      </w:r>
    </w:p>
    <w:p w:rsidR="00816728" w:rsidRPr="000C2B87" w:rsidRDefault="00816728" w:rsidP="0049027D">
      <w:pPr>
        <w:suppressAutoHyphens/>
        <w:ind w:right="184" w:firstLine="567"/>
        <w:jc w:val="both"/>
        <w:rPr>
          <w:rFonts w:cstheme="minorHAnsi"/>
          <w:sz w:val="20"/>
          <w:szCs w:val="20"/>
        </w:rPr>
      </w:pPr>
      <w:r w:rsidRPr="000C2B87">
        <w:rPr>
          <w:rFonts w:cstheme="minorHAnsi"/>
          <w:sz w:val="20"/>
          <w:szCs w:val="20"/>
        </w:rPr>
        <w:t>Квалитет добара која су предмет овог уговора, мора у потпуности одговарати важећим домаћим или међународним стандардима за ту врсту добара.</w:t>
      </w:r>
      <w:r w:rsidR="0049027D" w:rsidRPr="000C2B87">
        <w:rPr>
          <w:rFonts w:cstheme="minorHAnsi"/>
          <w:sz w:val="20"/>
          <w:szCs w:val="20"/>
        </w:rPr>
        <w:t xml:space="preserve"> </w:t>
      </w:r>
    </w:p>
    <w:p w:rsidR="00816728" w:rsidRPr="000C2B87" w:rsidRDefault="00816728" w:rsidP="00816728">
      <w:pPr>
        <w:autoSpaceDE w:val="0"/>
        <w:autoSpaceDN w:val="0"/>
        <w:adjustRightInd w:val="0"/>
        <w:spacing w:after="0" w:line="240" w:lineRule="auto"/>
        <w:jc w:val="both"/>
        <w:rPr>
          <w:rFonts w:cstheme="minorHAnsi"/>
          <w:color w:val="FF0000"/>
          <w:sz w:val="20"/>
          <w:szCs w:val="20"/>
        </w:rPr>
      </w:pPr>
      <w:r w:rsidRPr="000C2B87">
        <w:rPr>
          <w:rFonts w:cstheme="minorHAnsi"/>
          <w:sz w:val="20"/>
          <w:szCs w:val="20"/>
        </w:rPr>
        <w:t>Сви производи се испор</w:t>
      </w:r>
      <w:r w:rsidR="00170B51" w:rsidRPr="000C2B87">
        <w:rPr>
          <w:rFonts w:cstheme="minorHAnsi"/>
          <w:sz w:val="20"/>
          <w:szCs w:val="20"/>
        </w:rPr>
        <w:t>учују са декларацијом производа која је</w:t>
      </w:r>
      <w:r w:rsidRPr="000C2B87">
        <w:rPr>
          <w:rFonts w:cstheme="minorHAnsi"/>
          <w:sz w:val="20"/>
          <w:szCs w:val="20"/>
        </w:rPr>
        <w:t xml:space="preserve"> у складу са важећим прописима</w:t>
      </w:r>
      <w:r w:rsidR="00170B51" w:rsidRPr="000C2B87">
        <w:rPr>
          <w:rFonts w:cstheme="minorHAnsi"/>
          <w:sz w:val="20"/>
          <w:szCs w:val="20"/>
        </w:rPr>
        <w:t>.</w:t>
      </w:r>
    </w:p>
    <w:p w:rsidR="00816728" w:rsidRPr="000C2B87" w:rsidRDefault="00816728" w:rsidP="00816728">
      <w:pPr>
        <w:widowControl w:val="0"/>
        <w:autoSpaceDE w:val="0"/>
        <w:autoSpaceDN w:val="0"/>
        <w:adjustRightInd w:val="0"/>
        <w:spacing w:line="237" w:lineRule="auto"/>
        <w:jc w:val="both"/>
        <w:rPr>
          <w:rFonts w:cstheme="minorHAnsi"/>
          <w:sz w:val="20"/>
          <w:szCs w:val="20"/>
        </w:rPr>
      </w:pPr>
      <w:r w:rsidRPr="000C2B87">
        <w:rPr>
          <w:rFonts w:cstheme="minorHAnsi"/>
          <w:sz w:val="20"/>
          <w:szCs w:val="20"/>
          <w:lang w:val="ru-RU"/>
        </w:rPr>
        <w:t>Приликом преузимања добара врши се квалитативни и квантитативни пријем.</w:t>
      </w:r>
    </w:p>
    <w:p w:rsidR="00816728" w:rsidRPr="000C2B87" w:rsidRDefault="00B3501B" w:rsidP="00816728">
      <w:pPr>
        <w:widowControl w:val="0"/>
        <w:overflowPunct w:val="0"/>
        <w:autoSpaceDE w:val="0"/>
        <w:autoSpaceDN w:val="0"/>
        <w:adjustRightInd w:val="0"/>
        <w:spacing w:line="211" w:lineRule="auto"/>
        <w:ind w:right="920"/>
        <w:jc w:val="both"/>
        <w:rPr>
          <w:rFonts w:cstheme="minorHAnsi"/>
          <w:sz w:val="20"/>
          <w:szCs w:val="20"/>
        </w:rPr>
      </w:pPr>
      <w:r w:rsidRPr="000C2B87">
        <w:rPr>
          <w:rFonts w:cstheme="minorHAnsi"/>
          <w:sz w:val="20"/>
          <w:szCs w:val="20"/>
          <w:lang w:val="sr-Cyrl-CS"/>
        </w:rPr>
        <w:t>Испоручилац</w:t>
      </w:r>
      <w:r w:rsidR="00816728" w:rsidRPr="000C2B87">
        <w:rPr>
          <w:rFonts w:cstheme="minorHAnsi"/>
          <w:sz w:val="20"/>
          <w:szCs w:val="20"/>
          <w:lang w:val="ru-RU"/>
        </w:rPr>
        <w:t xml:space="preserve"> г</w:t>
      </w:r>
      <w:r w:rsidR="00816728" w:rsidRPr="000C2B87">
        <w:rPr>
          <w:rFonts w:cstheme="minorHAnsi"/>
          <w:sz w:val="20"/>
          <w:szCs w:val="20"/>
        </w:rPr>
        <w:t>a</w:t>
      </w:r>
      <w:r w:rsidR="00816728" w:rsidRPr="000C2B87">
        <w:rPr>
          <w:rFonts w:cstheme="minorHAnsi"/>
          <w:sz w:val="20"/>
          <w:szCs w:val="20"/>
          <w:lang w:val="ru-RU"/>
        </w:rPr>
        <w:t>р</w:t>
      </w:r>
      <w:r w:rsidR="00816728" w:rsidRPr="000C2B87">
        <w:rPr>
          <w:rFonts w:cstheme="minorHAnsi"/>
          <w:sz w:val="20"/>
          <w:szCs w:val="20"/>
        </w:rPr>
        <w:t>a</w:t>
      </w:r>
      <w:r w:rsidR="00816728" w:rsidRPr="000C2B87">
        <w:rPr>
          <w:rFonts w:cstheme="minorHAnsi"/>
          <w:sz w:val="20"/>
          <w:szCs w:val="20"/>
          <w:lang w:val="ru-RU"/>
        </w:rPr>
        <w:t>нту</w:t>
      </w:r>
      <w:r w:rsidR="00816728" w:rsidRPr="000C2B87">
        <w:rPr>
          <w:rFonts w:cstheme="minorHAnsi"/>
          <w:sz w:val="20"/>
          <w:szCs w:val="20"/>
        </w:rPr>
        <w:t>je</w:t>
      </w:r>
      <w:r w:rsidR="00816728" w:rsidRPr="000C2B87">
        <w:rPr>
          <w:rFonts w:cstheme="minorHAnsi"/>
          <w:sz w:val="20"/>
          <w:szCs w:val="20"/>
          <w:lang w:val="ru-RU"/>
        </w:rPr>
        <w:t xml:space="preserve"> д</w:t>
      </w:r>
      <w:r w:rsidR="00816728" w:rsidRPr="000C2B87">
        <w:rPr>
          <w:rFonts w:cstheme="minorHAnsi"/>
          <w:sz w:val="20"/>
          <w:szCs w:val="20"/>
        </w:rPr>
        <w:t>a</w:t>
      </w:r>
      <w:r w:rsidR="00816728" w:rsidRPr="000C2B87">
        <w:rPr>
          <w:rFonts w:cstheme="minorHAnsi"/>
          <w:sz w:val="20"/>
          <w:szCs w:val="20"/>
          <w:lang w:val="ru-RU"/>
        </w:rPr>
        <w:t xml:space="preserve"> д</w:t>
      </w:r>
      <w:r w:rsidR="00816728" w:rsidRPr="000C2B87">
        <w:rPr>
          <w:rFonts w:cstheme="minorHAnsi"/>
          <w:sz w:val="20"/>
          <w:szCs w:val="20"/>
        </w:rPr>
        <w:t>o</w:t>
      </w:r>
      <w:r w:rsidR="00816728" w:rsidRPr="000C2B87">
        <w:rPr>
          <w:rFonts w:cstheme="minorHAnsi"/>
          <w:sz w:val="20"/>
          <w:szCs w:val="20"/>
          <w:lang w:val="ru-RU"/>
        </w:rPr>
        <w:t>бр</w:t>
      </w:r>
      <w:r w:rsidR="00816728" w:rsidRPr="000C2B87">
        <w:rPr>
          <w:rFonts w:cstheme="minorHAnsi"/>
          <w:sz w:val="20"/>
          <w:szCs w:val="20"/>
        </w:rPr>
        <w:t>o</w:t>
      </w:r>
      <w:r w:rsidR="00816728" w:rsidRPr="000C2B87">
        <w:rPr>
          <w:rFonts w:cstheme="minorHAnsi"/>
          <w:sz w:val="20"/>
          <w:szCs w:val="20"/>
          <w:lang w:val="ru-RU"/>
        </w:rPr>
        <w:t xml:space="preserve"> к</w:t>
      </w:r>
      <w:r w:rsidR="00816728" w:rsidRPr="000C2B87">
        <w:rPr>
          <w:rFonts w:cstheme="minorHAnsi"/>
          <w:sz w:val="20"/>
          <w:szCs w:val="20"/>
        </w:rPr>
        <w:t>oje</w:t>
      </w:r>
      <w:r w:rsidR="00816728" w:rsidRPr="000C2B87">
        <w:rPr>
          <w:rFonts w:cstheme="minorHAnsi"/>
          <w:sz w:val="20"/>
          <w:szCs w:val="20"/>
          <w:lang w:val="ru-RU"/>
        </w:rPr>
        <w:t xml:space="preserve"> </w:t>
      </w:r>
      <w:r w:rsidR="00816728" w:rsidRPr="000C2B87">
        <w:rPr>
          <w:rFonts w:cstheme="minorHAnsi"/>
          <w:sz w:val="20"/>
          <w:szCs w:val="20"/>
        </w:rPr>
        <w:t>je</w:t>
      </w:r>
      <w:r w:rsidR="00816728" w:rsidRPr="000C2B87">
        <w:rPr>
          <w:rFonts w:cstheme="minorHAnsi"/>
          <w:sz w:val="20"/>
          <w:szCs w:val="20"/>
          <w:lang w:val="ru-RU"/>
        </w:rPr>
        <w:t xml:space="preserve"> пр</w:t>
      </w:r>
      <w:r w:rsidR="00816728" w:rsidRPr="000C2B87">
        <w:rPr>
          <w:rFonts w:cstheme="minorHAnsi"/>
          <w:sz w:val="20"/>
          <w:szCs w:val="20"/>
        </w:rPr>
        <w:t>e</w:t>
      </w:r>
      <w:r w:rsidR="00816728" w:rsidRPr="000C2B87">
        <w:rPr>
          <w:rFonts w:cstheme="minorHAnsi"/>
          <w:sz w:val="20"/>
          <w:szCs w:val="20"/>
          <w:lang w:val="ru-RU"/>
        </w:rPr>
        <w:t>дм</w:t>
      </w:r>
      <w:r w:rsidR="00816728" w:rsidRPr="000C2B87">
        <w:rPr>
          <w:rFonts w:cstheme="minorHAnsi"/>
          <w:sz w:val="20"/>
          <w:szCs w:val="20"/>
        </w:rPr>
        <w:t>e</w:t>
      </w:r>
      <w:r w:rsidR="00816728" w:rsidRPr="000C2B87">
        <w:rPr>
          <w:rFonts w:cstheme="minorHAnsi"/>
          <w:sz w:val="20"/>
          <w:szCs w:val="20"/>
          <w:lang w:val="ru-RU"/>
        </w:rPr>
        <w:t>т куп</w:t>
      </w:r>
      <w:r w:rsidR="00816728" w:rsidRPr="000C2B87">
        <w:rPr>
          <w:rFonts w:cstheme="minorHAnsi"/>
          <w:sz w:val="20"/>
          <w:szCs w:val="20"/>
        </w:rPr>
        <w:t>o</w:t>
      </w:r>
      <w:r w:rsidR="00816728" w:rsidRPr="000C2B87">
        <w:rPr>
          <w:rFonts w:cstheme="minorHAnsi"/>
          <w:sz w:val="20"/>
          <w:szCs w:val="20"/>
          <w:lang w:val="ru-RU"/>
        </w:rPr>
        <w:t>пр</w:t>
      </w:r>
      <w:r w:rsidR="00816728" w:rsidRPr="000C2B87">
        <w:rPr>
          <w:rFonts w:cstheme="minorHAnsi"/>
          <w:sz w:val="20"/>
          <w:szCs w:val="20"/>
        </w:rPr>
        <w:t>o</w:t>
      </w:r>
      <w:r w:rsidR="00816728" w:rsidRPr="000C2B87">
        <w:rPr>
          <w:rFonts w:cstheme="minorHAnsi"/>
          <w:sz w:val="20"/>
          <w:szCs w:val="20"/>
          <w:lang w:val="ru-RU"/>
        </w:rPr>
        <w:t>д</w:t>
      </w:r>
      <w:r w:rsidR="00816728" w:rsidRPr="000C2B87">
        <w:rPr>
          <w:rFonts w:cstheme="minorHAnsi"/>
          <w:sz w:val="20"/>
          <w:szCs w:val="20"/>
        </w:rPr>
        <w:t>aje</w:t>
      </w:r>
      <w:r w:rsidR="00816728" w:rsidRPr="000C2B87">
        <w:rPr>
          <w:rFonts w:cstheme="minorHAnsi"/>
          <w:sz w:val="20"/>
          <w:szCs w:val="20"/>
          <w:lang w:val="ru-RU"/>
        </w:rPr>
        <w:t xml:space="preserve"> н</w:t>
      </w:r>
      <w:r w:rsidR="00816728" w:rsidRPr="000C2B87">
        <w:rPr>
          <w:rFonts w:cstheme="minorHAnsi"/>
          <w:sz w:val="20"/>
          <w:szCs w:val="20"/>
        </w:rPr>
        <w:t>e</w:t>
      </w:r>
      <w:r w:rsidR="00816728" w:rsidRPr="000C2B87">
        <w:rPr>
          <w:rFonts w:cstheme="minorHAnsi"/>
          <w:sz w:val="20"/>
          <w:szCs w:val="20"/>
          <w:lang w:val="ru-RU"/>
        </w:rPr>
        <w:t>м</w:t>
      </w:r>
      <w:r w:rsidR="00816728" w:rsidRPr="000C2B87">
        <w:rPr>
          <w:rFonts w:cstheme="minorHAnsi"/>
          <w:sz w:val="20"/>
          <w:szCs w:val="20"/>
        </w:rPr>
        <w:t>a</w:t>
      </w:r>
      <w:r w:rsidR="00816728" w:rsidRPr="000C2B87">
        <w:rPr>
          <w:rFonts w:cstheme="minorHAnsi"/>
          <w:sz w:val="20"/>
          <w:szCs w:val="20"/>
          <w:lang w:val="ru-RU"/>
        </w:rPr>
        <w:t xml:space="preserve"> ник</w:t>
      </w:r>
      <w:r w:rsidR="00816728" w:rsidRPr="000C2B87">
        <w:rPr>
          <w:rFonts w:cstheme="minorHAnsi"/>
          <w:sz w:val="20"/>
          <w:szCs w:val="20"/>
        </w:rPr>
        <w:t>a</w:t>
      </w:r>
      <w:r w:rsidR="00816728" w:rsidRPr="000C2B87">
        <w:rPr>
          <w:rFonts w:cstheme="minorHAnsi"/>
          <w:sz w:val="20"/>
          <w:szCs w:val="20"/>
          <w:lang w:val="ru-RU"/>
        </w:rPr>
        <w:t>кв</w:t>
      </w:r>
      <w:r w:rsidR="00816728" w:rsidRPr="000C2B87">
        <w:rPr>
          <w:rFonts w:cstheme="minorHAnsi"/>
          <w:sz w:val="20"/>
          <w:szCs w:val="20"/>
        </w:rPr>
        <w:t>e</w:t>
      </w:r>
      <w:r w:rsidR="00816728" w:rsidRPr="000C2B87">
        <w:rPr>
          <w:rFonts w:cstheme="minorHAnsi"/>
          <w:sz w:val="20"/>
          <w:szCs w:val="20"/>
          <w:lang w:val="ru-RU"/>
        </w:rPr>
        <w:t xml:space="preserve"> н</w:t>
      </w:r>
      <w:r w:rsidR="00816728" w:rsidRPr="000C2B87">
        <w:rPr>
          <w:rFonts w:cstheme="minorHAnsi"/>
          <w:sz w:val="20"/>
          <w:szCs w:val="20"/>
        </w:rPr>
        <w:t>e</w:t>
      </w:r>
      <w:r w:rsidR="00816728" w:rsidRPr="000C2B87">
        <w:rPr>
          <w:rFonts w:cstheme="minorHAnsi"/>
          <w:sz w:val="20"/>
          <w:szCs w:val="20"/>
          <w:lang w:val="ru-RU"/>
        </w:rPr>
        <w:t>д</w:t>
      </w:r>
      <w:r w:rsidR="00816728" w:rsidRPr="000C2B87">
        <w:rPr>
          <w:rFonts w:cstheme="minorHAnsi"/>
          <w:sz w:val="20"/>
          <w:szCs w:val="20"/>
        </w:rPr>
        <w:t>o</w:t>
      </w:r>
      <w:r w:rsidR="00816728" w:rsidRPr="000C2B87">
        <w:rPr>
          <w:rFonts w:cstheme="minorHAnsi"/>
          <w:sz w:val="20"/>
          <w:szCs w:val="20"/>
          <w:lang w:val="ru-RU"/>
        </w:rPr>
        <w:t>ст</w:t>
      </w:r>
      <w:r w:rsidR="00816728" w:rsidRPr="000C2B87">
        <w:rPr>
          <w:rFonts w:cstheme="minorHAnsi"/>
          <w:sz w:val="20"/>
          <w:szCs w:val="20"/>
        </w:rPr>
        <w:t>a</w:t>
      </w:r>
      <w:r w:rsidR="00816728" w:rsidRPr="000C2B87">
        <w:rPr>
          <w:rFonts w:cstheme="minorHAnsi"/>
          <w:sz w:val="20"/>
          <w:szCs w:val="20"/>
          <w:lang w:val="ru-RU"/>
        </w:rPr>
        <w:t>тк</w:t>
      </w:r>
      <w:r w:rsidR="00816728" w:rsidRPr="000C2B87">
        <w:rPr>
          <w:rFonts w:cstheme="minorHAnsi"/>
          <w:sz w:val="20"/>
          <w:szCs w:val="20"/>
        </w:rPr>
        <w:t>e</w:t>
      </w:r>
      <w:r w:rsidR="00816728" w:rsidRPr="000C2B87">
        <w:rPr>
          <w:rFonts w:cstheme="minorHAnsi"/>
          <w:sz w:val="20"/>
          <w:szCs w:val="20"/>
          <w:lang w:val="ru-RU"/>
        </w:rPr>
        <w:t xml:space="preserve">, </w:t>
      </w:r>
      <w:r w:rsidR="00816728" w:rsidRPr="000C2B87">
        <w:rPr>
          <w:rFonts w:cstheme="minorHAnsi"/>
          <w:sz w:val="20"/>
          <w:szCs w:val="20"/>
        </w:rPr>
        <w:t>o</w:t>
      </w:r>
      <w:r w:rsidR="00816728" w:rsidRPr="000C2B87">
        <w:rPr>
          <w:rFonts w:cstheme="minorHAnsi"/>
          <w:sz w:val="20"/>
          <w:szCs w:val="20"/>
          <w:lang w:val="ru-RU"/>
        </w:rPr>
        <w:t>дн</w:t>
      </w:r>
      <w:r w:rsidR="00816728" w:rsidRPr="000C2B87">
        <w:rPr>
          <w:rFonts w:cstheme="minorHAnsi"/>
          <w:sz w:val="20"/>
          <w:szCs w:val="20"/>
        </w:rPr>
        <w:t>o</w:t>
      </w:r>
      <w:r w:rsidR="00816728" w:rsidRPr="000C2B87">
        <w:rPr>
          <w:rFonts w:cstheme="minorHAnsi"/>
          <w:sz w:val="20"/>
          <w:szCs w:val="20"/>
          <w:lang w:val="ru-RU"/>
        </w:rPr>
        <w:t>сн</w:t>
      </w:r>
      <w:r w:rsidR="00816728" w:rsidRPr="000C2B87">
        <w:rPr>
          <w:rFonts w:cstheme="minorHAnsi"/>
          <w:sz w:val="20"/>
          <w:szCs w:val="20"/>
        </w:rPr>
        <w:t>o</w:t>
      </w:r>
      <w:r w:rsidR="00816728" w:rsidRPr="000C2B87">
        <w:rPr>
          <w:rFonts w:cstheme="minorHAnsi"/>
          <w:sz w:val="20"/>
          <w:szCs w:val="20"/>
          <w:lang w:val="ru-RU"/>
        </w:rPr>
        <w:t xml:space="preserve"> д</w:t>
      </w:r>
      <w:r w:rsidR="00816728" w:rsidRPr="000C2B87">
        <w:rPr>
          <w:rFonts w:cstheme="minorHAnsi"/>
          <w:sz w:val="20"/>
          <w:szCs w:val="20"/>
        </w:rPr>
        <w:t>a</w:t>
      </w:r>
      <w:r w:rsidR="00816728" w:rsidRPr="000C2B87">
        <w:rPr>
          <w:rFonts w:cstheme="minorHAnsi"/>
          <w:sz w:val="20"/>
          <w:szCs w:val="20"/>
          <w:lang w:val="ru-RU"/>
        </w:rPr>
        <w:t xml:space="preserve"> им</w:t>
      </w:r>
      <w:r w:rsidR="00816728" w:rsidRPr="000C2B87">
        <w:rPr>
          <w:rFonts w:cstheme="minorHAnsi"/>
          <w:sz w:val="20"/>
          <w:szCs w:val="20"/>
        </w:rPr>
        <w:t>a</w:t>
      </w:r>
      <w:r w:rsidR="00816728" w:rsidRPr="000C2B87">
        <w:rPr>
          <w:rFonts w:cstheme="minorHAnsi"/>
          <w:sz w:val="20"/>
          <w:szCs w:val="20"/>
          <w:lang w:val="ru-RU"/>
        </w:rPr>
        <w:t xml:space="preserve"> </w:t>
      </w:r>
      <w:r w:rsidR="00816728" w:rsidRPr="000C2B87">
        <w:rPr>
          <w:rFonts w:cstheme="minorHAnsi"/>
          <w:sz w:val="20"/>
          <w:szCs w:val="20"/>
        </w:rPr>
        <w:t>o</w:t>
      </w:r>
      <w:r w:rsidR="00816728" w:rsidRPr="000C2B87">
        <w:rPr>
          <w:rFonts w:cstheme="minorHAnsi"/>
          <w:sz w:val="20"/>
          <w:szCs w:val="20"/>
          <w:lang w:val="ru-RU"/>
        </w:rPr>
        <w:t>др</w:t>
      </w:r>
      <w:r w:rsidR="00816728" w:rsidRPr="000C2B87">
        <w:rPr>
          <w:rFonts w:cstheme="minorHAnsi"/>
          <w:sz w:val="20"/>
          <w:szCs w:val="20"/>
        </w:rPr>
        <w:t>e</w:t>
      </w:r>
      <w:r w:rsidR="00816728" w:rsidRPr="000C2B87">
        <w:rPr>
          <w:rFonts w:cstheme="minorHAnsi"/>
          <w:sz w:val="20"/>
          <w:szCs w:val="20"/>
          <w:lang w:val="ru-RU"/>
        </w:rPr>
        <w:t>ђ</w:t>
      </w:r>
      <w:r w:rsidR="00816728" w:rsidRPr="000C2B87">
        <w:rPr>
          <w:rFonts w:cstheme="minorHAnsi"/>
          <w:sz w:val="20"/>
          <w:szCs w:val="20"/>
        </w:rPr>
        <w:t>e</w:t>
      </w:r>
      <w:r w:rsidR="00816728" w:rsidRPr="000C2B87">
        <w:rPr>
          <w:rFonts w:cstheme="minorHAnsi"/>
          <w:sz w:val="20"/>
          <w:szCs w:val="20"/>
          <w:lang w:val="ru-RU"/>
        </w:rPr>
        <w:t>н</w:t>
      </w:r>
      <w:r w:rsidR="00816728" w:rsidRPr="000C2B87">
        <w:rPr>
          <w:rFonts w:cstheme="minorHAnsi"/>
          <w:sz w:val="20"/>
          <w:szCs w:val="20"/>
        </w:rPr>
        <w:t>e</w:t>
      </w:r>
      <w:r w:rsidR="00816728" w:rsidRPr="000C2B87">
        <w:rPr>
          <w:rFonts w:cstheme="minorHAnsi"/>
          <w:sz w:val="20"/>
          <w:szCs w:val="20"/>
          <w:lang w:val="ru-RU"/>
        </w:rPr>
        <w:t xml:space="preserve"> т</w:t>
      </w:r>
      <w:r w:rsidR="00816728" w:rsidRPr="000C2B87">
        <w:rPr>
          <w:rFonts w:cstheme="minorHAnsi"/>
          <w:sz w:val="20"/>
          <w:szCs w:val="20"/>
        </w:rPr>
        <w:t>e</w:t>
      </w:r>
      <w:r w:rsidR="00816728" w:rsidRPr="000C2B87">
        <w:rPr>
          <w:rFonts w:cstheme="minorHAnsi"/>
          <w:sz w:val="20"/>
          <w:szCs w:val="20"/>
          <w:lang w:val="ru-RU"/>
        </w:rPr>
        <w:t>хничк</w:t>
      </w:r>
      <w:r w:rsidR="00816728" w:rsidRPr="000C2B87">
        <w:rPr>
          <w:rFonts w:cstheme="minorHAnsi"/>
          <w:sz w:val="20"/>
          <w:szCs w:val="20"/>
        </w:rPr>
        <w:t>e</w:t>
      </w:r>
      <w:r w:rsidR="00816728" w:rsidRPr="000C2B87">
        <w:rPr>
          <w:rFonts w:cstheme="minorHAnsi"/>
          <w:sz w:val="20"/>
          <w:szCs w:val="20"/>
          <w:lang w:val="ru-RU"/>
        </w:rPr>
        <w:t xml:space="preserve"> к</w:t>
      </w:r>
      <w:r w:rsidR="00816728" w:rsidRPr="000C2B87">
        <w:rPr>
          <w:rFonts w:cstheme="minorHAnsi"/>
          <w:sz w:val="20"/>
          <w:szCs w:val="20"/>
        </w:rPr>
        <w:t>a</w:t>
      </w:r>
      <w:r w:rsidR="00816728" w:rsidRPr="000C2B87">
        <w:rPr>
          <w:rFonts w:cstheme="minorHAnsi"/>
          <w:sz w:val="20"/>
          <w:szCs w:val="20"/>
          <w:lang w:val="ru-RU"/>
        </w:rPr>
        <w:t>р</w:t>
      </w:r>
      <w:r w:rsidR="00816728" w:rsidRPr="000C2B87">
        <w:rPr>
          <w:rFonts w:cstheme="minorHAnsi"/>
          <w:sz w:val="20"/>
          <w:szCs w:val="20"/>
        </w:rPr>
        <w:t>a</w:t>
      </w:r>
      <w:r w:rsidR="00816728" w:rsidRPr="000C2B87">
        <w:rPr>
          <w:rFonts w:cstheme="minorHAnsi"/>
          <w:sz w:val="20"/>
          <w:szCs w:val="20"/>
          <w:lang w:val="ru-RU"/>
        </w:rPr>
        <w:t>кт</w:t>
      </w:r>
      <w:r w:rsidR="00816728" w:rsidRPr="000C2B87">
        <w:rPr>
          <w:rFonts w:cstheme="minorHAnsi"/>
          <w:sz w:val="20"/>
          <w:szCs w:val="20"/>
        </w:rPr>
        <w:t>e</w:t>
      </w:r>
      <w:r w:rsidR="00816728" w:rsidRPr="000C2B87">
        <w:rPr>
          <w:rFonts w:cstheme="minorHAnsi"/>
          <w:sz w:val="20"/>
          <w:szCs w:val="20"/>
          <w:lang w:val="ru-RU"/>
        </w:rPr>
        <w:t>ристик</w:t>
      </w:r>
      <w:r w:rsidR="00816728" w:rsidRPr="000C2B87">
        <w:rPr>
          <w:rFonts w:cstheme="minorHAnsi"/>
          <w:sz w:val="20"/>
          <w:szCs w:val="20"/>
        </w:rPr>
        <w:t>e</w:t>
      </w:r>
      <w:r w:rsidR="00816728" w:rsidRPr="000C2B87">
        <w:rPr>
          <w:rFonts w:cstheme="minorHAnsi"/>
          <w:sz w:val="20"/>
          <w:szCs w:val="20"/>
          <w:lang w:val="ru-RU"/>
        </w:rPr>
        <w:t xml:space="preserve"> у скл</w:t>
      </w:r>
      <w:r w:rsidR="00816728" w:rsidRPr="000C2B87">
        <w:rPr>
          <w:rFonts w:cstheme="minorHAnsi"/>
          <w:sz w:val="20"/>
          <w:szCs w:val="20"/>
        </w:rPr>
        <w:t>a</w:t>
      </w:r>
      <w:r w:rsidR="00816728" w:rsidRPr="000C2B87">
        <w:rPr>
          <w:rFonts w:cstheme="minorHAnsi"/>
          <w:sz w:val="20"/>
          <w:szCs w:val="20"/>
          <w:lang w:val="ru-RU"/>
        </w:rPr>
        <w:t>ду с</w:t>
      </w:r>
      <w:r w:rsidR="00816728" w:rsidRPr="000C2B87">
        <w:rPr>
          <w:rFonts w:cstheme="minorHAnsi"/>
          <w:sz w:val="20"/>
          <w:szCs w:val="20"/>
        </w:rPr>
        <w:t>a</w:t>
      </w:r>
      <w:r w:rsidR="00816728" w:rsidRPr="000C2B87">
        <w:rPr>
          <w:rFonts w:cstheme="minorHAnsi"/>
          <w:sz w:val="20"/>
          <w:szCs w:val="20"/>
          <w:lang w:val="ru-RU"/>
        </w:rPr>
        <w:t xml:space="preserve"> к</w:t>
      </w:r>
      <w:r w:rsidR="00816728" w:rsidRPr="000C2B87">
        <w:rPr>
          <w:rFonts w:cstheme="minorHAnsi"/>
          <w:sz w:val="20"/>
          <w:szCs w:val="20"/>
        </w:rPr>
        <w:t>o</w:t>
      </w:r>
      <w:r w:rsidR="00816728" w:rsidRPr="000C2B87">
        <w:rPr>
          <w:rFonts w:cstheme="minorHAnsi"/>
          <w:sz w:val="20"/>
          <w:szCs w:val="20"/>
          <w:lang w:val="ru-RU"/>
        </w:rPr>
        <w:t>нкурсн</w:t>
      </w:r>
      <w:r w:rsidR="00816728" w:rsidRPr="000C2B87">
        <w:rPr>
          <w:rFonts w:cstheme="minorHAnsi"/>
          <w:sz w:val="20"/>
          <w:szCs w:val="20"/>
        </w:rPr>
        <w:t>o</w:t>
      </w:r>
      <w:r w:rsidR="00816728" w:rsidRPr="000C2B87">
        <w:rPr>
          <w:rFonts w:cstheme="minorHAnsi"/>
          <w:sz w:val="20"/>
          <w:szCs w:val="20"/>
          <w:lang w:val="ru-RU"/>
        </w:rPr>
        <w:t>м д</w:t>
      </w:r>
      <w:r w:rsidR="00816728" w:rsidRPr="000C2B87">
        <w:rPr>
          <w:rFonts w:cstheme="minorHAnsi"/>
          <w:sz w:val="20"/>
          <w:szCs w:val="20"/>
        </w:rPr>
        <w:t>o</w:t>
      </w:r>
      <w:r w:rsidR="00816728" w:rsidRPr="000C2B87">
        <w:rPr>
          <w:rFonts w:cstheme="minorHAnsi"/>
          <w:sz w:val="20"/>
          <w:szCs w:val="20"/>
          <w:lang w:val="ru-RU"/>
        </w:rPr>
        <w:t>кум</w:t>
      </w:r>
      <w:r w:rsidR="00816728" w:rsidRPr="000C2B87">
        <w:rPr>
          <w:rFonts w:cstheme="minorHAnsi"/>
          <w:sz w:val="20"/>
          <w:szCs w:val="20"/>
        </w:rPr>
        <w:t>e</w:t>
      </w:r>
      <w:r w:rsidR="00816728" w:rsidRPr="000C2B87">
        <w:rPr>
          <w:rFonts w:cstheme="minorHAnsi"/>
          <w:sz w:val="20"/>
          <w:szCs w:val="20"/>
          <w:lang w:val="ru-RU"/>
        </w:rPr>
        <w:t>нт</w:t>
      </w:r>
      <w:r w:rsidR="00816728" w:rsidRPr="000C2B87">
        <w:rPr>
          <w:rFonts w:cstheme="minorHAnsi"/>
          <w:sz w:val="20"/>
          <w:szCs w:val="20"/>
        </w:rPr>
        <w:t>a</w:t>
      </w:r>
      <w:r w:rsidR="00816728" w:rsidRPr="000C2B87">
        <w:rPr>
          <w:rFonts w:cstheme="minorHAnsi"/>
          <w:sz w:val="20"/>
          <w:szCs w:val="20"/>
          <w:lang w:val="ru-RU"/>
        </w:rPr>
        <w:t>ци</w:t>
      </w:r>
      <w:r w:rsidR="00816728" w:rsidRPr="000C2B87">
        <w:rPr>
          <w:rFonts w:cstheme="minorHAnsi"/>
          <w:sz w:val="20"/>
          <w:szCs w:val="20"/>
        </w:rPr>
        <w:t>jo</w:t>
      </w:r>
      <w:r w:rsidR="00816728" w:rsidRPr="000C2B87">
        <w:rPr>
          <w:rFonts w:cstheme="minorHAnsi"/>
          <w:sz w:val="20"/>
          <w:szCs w:val="20"/>
          <w:lang w:val="ru-RU"/>
        </w:rPr>
        <w:t>м.</w:t>
      </w:r>
    </w:p>
    <w:p w:rsidR="00816728" w:rsidRPr="000C2B87" w:rsidRDefault="00816728" w:rsidP="00816728">
      <w:pPr>
        <w:widowControl w:val="0"/>
        <w:overflowPunct w:val="0"/>
        <w:autoSpaceDE w:val="0"/>
        <w:autoSpaceDN w:val="0"/>
        <w:adjustRightInd w:val="0"/>
        <w:spacing w:line="211" w:lineRule="auto"/>
        <w:ind w:right="120"/>
        <w:jc w:val="both"/>
        <w:rPr>
          <w:rFonts w:cstheme="minorHAnsi"/>
          <w:sz w:val="20"/>
          <w:szCs w:val="20"/>
        </w:rPr>
      </w:pPr>
      <w:r w:rsidRPr="000C2B87">
        <w:rPr>
          <w:rFonts w:cstheme="minorHAnsi"/>
          <w:sz w:val="20"/>
          <w:szCs w:val="20"/>
          <w:lang w:val="ru-RU"/>
        </w:rPr>
        <w:t>Наручилац има право да одбије пријем добара која не одговарају уговореним нормама квалитета односно која су оштећена у транспорту.</w:t>
      </w:r>
    </w:p>
    <w:p w:rsidR="00816728" w:rsidRPr="000C2B87" w:rsidRDefault="00816728" w:rsidP="00816728">
      <w:pPr>
        <w:widowControl w:val="0"/>
        <w:overflowPunct w:val="0"/>
        <w:autoSpaceDE w:val="0"/>
        <w:autoSpaceDN w:val="0"/>
        <w:adjustRightInd w:val="0"/>
        <w:spacing w:line="220" w:lineRule="auto"/>
        <w:ind w:right="920"/>
        <w:jc w:val="both"/>
        <w:rPr>
          <w:rFonts w:cstheme="minorHAnsi"/>
          <w:sz w:val="20"/>
          <w:szCs w:val="20"/>
          <w:lang w:val="ru-RU"/>
        </w:rPr>
      </w:pPr>
      <w:r w:rsidRPr="000C2B87">
        <w:rPr>
          <w:rFonts w:cstheme="minorHAnsi"/>
          <w:sz w:val="20"/>
          <w:szCs w:val="20"/>
          <w:lang w:val="ru-RU"/>
        </w:rPr>
        <w:t xml:space="preserve">Квалитет артикала наведених из члана </w:t>
      </w:r>
      <w:r w:rsidRPr="000C2B87">
        <w:rPr>
          <w:rFonts w:cstheme="minorHAnsi"/>
          <w:sz w:val="20"/>
          <w:szCs w:val="20"/>
        </w:rPr>
        <w:t>2</w:t>
      </w:r>
      <w:r w:rsidRPr="000C2B87">
        <w:rPr>
          <w:rFonts w:cstheme="minorHAnsi"/>
          <w:sz w:val="20"/>
          <w:szCs w:val="20"/>
          <w:lang w:val="ru-RU"/>
        </w:rPr>
        <w:t>. Уговора мора у свему да одговара условима предвиђеним Законом о безбедности хране и подзаконским прописима који се на њега односе.</w:t>
      </w:r>
    </w:p>
    <w:p w:rsidR="00816728" w:rsidRPr="000C2B87" w:rsidRDefault="00816728" w:rsidP="00816728">
      <w:pPr>
        <w:widowControl w:val="0"/>
        <w:overflowPunct w:val="0"/>
        <w:autoSpaceDE w:val="0"/>
        <w:autoSpaceDN w:val="0"/>
        <w:adjustRightInd w:val="0"/>
        <w:spacing w:line="225" w:lineRule="auto"/>
        <w:ind w:right="920"/>
        <w:jc w:val="both"/>
        <w:rPr>
          <w:rFonts w:cstheme="minorHAnsi"/>
          <w:sz w:val="20"/>
          <w:szCs w:val="20"/>
          <w:lang w:val="ru-RU"/>
        </w:rPr>
      </w:pPr>
      <w:r w:rsidRPr="000C2B87">
        <w:rPr>
          <w:rFonts w:cstheme="minorHAnsi"/>
          <w:sz w:val="20"/>
          <w:szCs w:val="20"/>
          <w:lang w:val="ru-RU"/>
        </w:rPr>
        <w:t xml:space="preserve">Добра из члана </w:t>
      </w:r>
      <w:r w:rsidRPr="000C2B87">
        <w:rPr>
          <w:rFonts w:cstheme="minorHAnsi"/>
          <w:sz w:val="20"/>
          <w:szCs w:val="20"/>
        </w:rPr>
        <w:t>2</w:t>
      </w:r>
      <w:r w:rsidRPr="000C2B87">
        <w:rPr>
          <w:rFonts w:cstheme="minorHAnsi"/>
          <w:sz w:val="20"/>
          <w:szCs w:val="20"/>
          <w:lang w:val="ru-RU"/>
        </w:rPr>
        <w:t>. Уговора, кој</w:t>
      </w:r>
      <w:r w:rsidRPr="000C2B87">
        <w:rPr>
          <w:rFonts w:cstheme="minorHAnsi"/>
          <w:sz w:val="20"/>
          <w:szCs w:val="20"/>
        </w:rPr>
        <w:t>a</w:t>
      </w:r>
      <w:r w:rsidRPr="000C2B87">
        <w:rPr>
          <w:rFonts w:cstheme="minorHAnsi"/>
          <w:sz w:val="20"/>
          <w:szCs w:val="20"/>
          <w:lang w:val="ru-RU"/>
        </w:rPr>
        <w:t xml:space="preserve"> су предмет набавке, морају бити упакована у оригиналној произвођачкој амбалажи, која одговара технолошким захтевима за прехрамбене производе, при чему су индивидуална транспортна паковања затворена тако да обезбеђују добро од загађења, расипања, квара и других промена.</w:t>
      </w:r>
    </w:p>
    <w:p w:rsidR="00816728" w:rsidRPr="000C2B87" w:rsidRDefault="00816728" w:rsidP="00816728">
      <w:pPr>
        <w:widowControl w:val="0"/>
        <w:overflowPunct w:val="0"/>
        <w:autoSpaceDE w:val="0"/>
        <w:autoSpaceDN w:val="0"/>
        <w:adjustRightInd w:val="0"/>
        <w:spacing w:line="218" w:lineRule="auto"/>
        <w:ind w:right="920"/>
        <w:jc w:val="both"/>
        <w:rPr>
          <w:rFonts w:cstheme="minorHAnsi"/>
          <w:sz w:val="20"/>
          <w:szCs w:val="20"/>
          <w:lang w:val="ru-RU"/>
        </w:rPr>
      </w:pPr>
      <w:r w:rsidRPr="000C2B87">
        <w:rPr>
          <w:rFonts w:cstheme="minorHAnsi"/>
          <w:sz w:val="20"/>
          <w:szCs w:val="20"/>
          <w:lang w:val="ru-RU"/>
        </w:rPr>
        <w:t xml:space="preserve">Уколико се након контроле квалитета установи да испоручена добра не одговарају уговореном квалитету и стандардима, недостаци се констатују записнички, док се накнадна замена оштећених или добара са недостацима врши одмах а најкасније у року од </w:t>
      </w:r>
      <w:r w:rsidRPr="000C2B87">
        <w:rPr>
          <w:rFonts w:cstheme="minorHAnsi"/>
          <w:b/>
          <w:bCs/>
          <w:sz w:val="20"/>
          <w:szCs w:val="20"/>
          <w:lang w:val="ru-RU"/>
        </w:rPr>
        <w:t>24</w:t>
      </w:r>
      <w:r w:rsidRPr="000C2B87">
        <w:rPr>
          <w:rFonts w:cstheme="minorHAnsi"/>
          <w:sz w:val="20"/>
          <w:szCs w:val="20"/>
          <w:lang w:val="ru-RU"/>
        </w:rPr>
        <w:t xml:space="preserve"> часа од пријема рекламације.</w:t>
      </w:r>
    </w:p>
    <w:p w:rsidR="00816728" w:rsidRPr="000C2B87" w:rsidRDefault="00816728" w:rsidP="00816728">
      <w:pPr>
        <w:widowControl w:val="0"/>
        <w:overflowPunct w:val="0"/>
        <w:autoSpaceDE w:val="0"/>
        <w:autoSpaceDN w:val="0"/>
        <w:adjustRightInd w:val="0"/>
        <w:spacing w:line="225" w:lineRule="auto"/>
        <w:ind w:right="1500"/>
        <w:jc w:val="both"/>
        <w:rPr>
          <w:rFonts w:cstheme="minorHAnsi"/>
          <w:sz w:val="20"/>
          <w:szCs w:val="20"/>
          <w:lang w:val="ru-RU"/>
        </w:rPr>
      </w:pPr>
      <w:r w:rsidRPr="000C2B87">
        <w:rPr>
          <w:rFonts w:cstheme="minorHAnsi"/>
          <w:sz w:val="20"/>
          <w:szCs w:val="20"/>
        </w:rPr>
        <w:t>E</w:t>
      </w:r>
      <w:r w:rsidRPr="000C2B87">
        <w:rPr>
          <w:rFonts w:cstheme="minorHAnsi"/>
          <w:sz w:val="20"/>
          <w:szCs w:val="20"/>
          <w:lang w:val="ru-RU"/>
        </w:rPr>
        <w:t>в</w:t>
      </w:r>
      <w:r w:rsidRPr="000C2B87">
        <w:rPr>
          <w:rFonts w:cstheme="minorHAnsi"/>
          <w:sz w:val="20"/>
          <w:szCs w:val="20"/>
        </w:rPr>
        <w:t>e</w:t>
      </w:r>
      <w:r w:rsidRPr="000C2B87">
        <w:rPr>
          <w:rFonts w:cstheme="minorHAnsi"/>
          <w:sz w:val="20"/>
          <w:szCs w:val="20"/>
          <w:lang w:val="ru-RU"/>
        </w:rPr>
        <w:t>нту</w:t>
      </w:r>
      <w:r w:rsidRPr="000C2B87">
        <w:rPr>
          <w:rFonts w:cstheme="minorHAnsi"/>
          <w:sz w:val="20"/>
          <w:szCs w:val="20"/>
        </w:rPr>
        <w:t>a</w:t>
      </w:r>
      <w:r w:rsidRPr="000C2B87">
        <w:rPr>
          <w:rFonts w:cstheme="minorHAnsi"/>
          <w:sz w:val="20"/>
          <w:szCs w:val="20"/>
          <w:lang w:val="ru-RU"/>
        </w:rPr>
        <w:t>лн</w:t>
      </w:r>
      <w:r w:rsidRPr="000C2B87">
        <w:rPr>
          <w:rFonts w:cstheme="minorHAnsi"/>
          <w:sz w:val="20"/>
          <w:szCs w:val="20"/>
        </w:rPr>
        <w:t>e</w:t>
      </w:r>
      <w:r w:rsidRPr="000C2B87">
        <w:rPr>
          <w:rFonts w:cstheme="minorHAnsi"/>
          <w:sz w:val="20"/>
          <w:szCs w:val="20"/>
          <w:lang w:val="ru-RU"/>
        </w:rPr>
        <w:t xml:space="preserve"> р</w:t>
      </w:r>
      <w:r w:rsidRPr="000C2B87">
        <w:rPr>
          <w:rFonts w:cstheme="minorHAnsi"/>
          <w:sz w:val="20"/>
          <w:szCs w:val="20"/>
        </w:rPr>
        <w:t>e</w:t>
      </w:r>
      <w:r w:rsidRPr="000C2B87">
        <w:rPr>
          <w:rFonts w:cstheme="minorHAnsi"/>
          <w:sz w:val="20"/>
          <w:szCs w:val="20"/>
          <w:lang w:val="ru-RU"/>
        </w:rPr>
        <w:t>кл</w:t>
      </w:r>
      <w:r w:rsidRPr="000C2B87">
        <w:rPr>
          <w:rFonts w:cstheme="minorHAnsi"/>
          <w:sz w:val="20"/>
          <w:szCs w:val="20"/>
        </w:rPr>
        <w:t>a</w:t>
      </w:r>
      <w:r w:rsidRPr="000C2B87">
        <w:rPr>
          <w:rFonts w:cstheme="minorHAnsi"/>
          <w:sz w:val="20"/>
          <w:szCs w:val="20"/>
          <w:lang w:val="ru-RU"/>
        </w:rPr>
        <w:t>м</w:t>
      </w:r>
      <w:r w:rsidRPr="000C2B87">
        <w:rPr>
          <w:rFonts w:cstheme="minorHAnsi"/>
          <w:sz w:val="20"/>
          <w:szCs w:val="20"/>
        </w:rPr>
        <w:t>a</w:t>
      </w:r>
      <w:r w:rsidRPr="000C2B87">
        <w:rPr>
          <w:rFonts w:cstheme="minorHAnsi"/>
          <w:sz w:val="20"/>
          <w:szCs w:val="20"/>
          <w:lang w:val="ru-RU"/>
        </w:rPr>
        <w:t>ци</w:t>
      </w:r>
      <w:r w:rsidRPr="000C2B87">
        <w:rPr>
          <w:rFonts w:cstheme="minorHAnsi"/>
          <w:sz w:val="20"/>
          <w:szCs w:val="20"/>
        </w:rPr>
        <w:t>je</w:t>
      </w:r>
      <w:r w:rsidRPr="000C2B87">
        <w:rPr>
          <w:rFonts w:cstheme="minorHAnsi"/>
          <w:sz w:val="20"/>
          <w:szCs w:val="20"/>
          <w:lang w:val="ru-RU"/>
        </w:rPr>
        <w:t xml:space="preserve"> Наручиоца у п</w:t>
      </w:r>
      <w:r w:rsidRPr="000C2B87">
        <w:rPr>
          <w:rFonts w:cstheme="minorHAnsi"/>
          <w:sz w:val="20"/>
          <w:szCs w:val="20"/>
        </w:rPr>
        <w:t>o</w:t>
      </w:r>
      <w:r w:rsidRPr="000C2B87">
        <w:rPr>
          <w:rFonts w:cstheme="minorHAnsi"/>
          <w:sz w:val="20"/>
          <w:szCs w:val="20"/>
          <w:lang w:val="ru-RU"/>
        </w:rPr>
        <w:t>гл</w:t>
      </w:r>
      <w:r w:rsidRPr="000C2B87">
        <w:rPr>
          <w:rFonts w:cstheme="minorHAnsi"/>
          <w:sz w:val="20"/>
          <w:szCs w:val="20"/>
        </w:rPr>
        <w:t>e</w:t>
      </w:r>
      <w:r w:rsidRPr="000C2B87">
        <w:rPr>
          <w:rFonts w:cstheme="minorHAnsi"/>
          <w:sz w:val="20"/>
          <w:szCs w:val="20"/>
          <w:lang w:val="ru-RU"/>
        </w:rPr>
        <w:t>ду исп</w:t>
      </w:r>
      <w:r w:rsidRPr="000C2B87">
        <w:rPr>
          <w:rFonts w:cstheme="minorHAnsi"/>
          <w:sz w:val="20"/>
          <w:szCs w:val="20"/>
        </w:rPr>
        <w:t>o</w:t>
      </w:r>
      <w:r w:rsidRPr="000C2B87">
        <w:rPr>
          <w:rFonts w:cstheme="minorHAnsi"/>
          <w:sz w:val="20"/>
          <w:szCs w:val="20"/>
          <w:lang w:val="ru-RU"/>
        </w:rPr>
        <w:t>руч</w:t>
      </w:r>
      <w:r w:rsidRPr="000C2B87">
        <w:rPr>
          <w:rFonts w:cstheme="minorHAnsi"/>
          <w:sz w:val="20"/>
          <w:szCs w:val="20"/>
        </w:rPr>
        <w:t>e</w:t>
      </w:r>
      <w:r w:rsidRPr="000C2B87">
        <w:rPr>
          <w:rFonts w:cstheme="minorHAnsi"/>
          <w:sz w:val="20"/>
          <w:szCs w:val="20"/>
          <w:lang w:val="ru-RU"/>
        </w:rPr>
        <w:t>н</w:t>
      </w:r>
      <w:r w:rsidRPr="000C2B87">
        <w:rPr>
          <w:rFonts w:cstheme="minorHAnsi"/>
          <w:sz w:val="20"/>
          <w:szCs w:val="20"/>
        </w:rPr>
        <w:t>e</w:t>
      </w:r>
      <w:r w:rsidRPr="000C2B87">
        <w:rPr>
          <w:rFonts w:cstheme="minorHAnsi"/>
          <w:sz w:val="20"/>
          <w:szCs w:val="20"/>
          <w:lang w:val="ru-RU"/>
        </w:rPr>
        <w:t xml:space="preserve"> к</w:t>
      </w:r>
      <w:r w:rsidRPr="000C2B87">
        <w:rPr>
          <w:rFonts w:cstheme="minorHAnsi"/>
          <w:sz w:val="20"/>
          <w:szCs w:val="20"/>
        </w:rPr>
        <w:t>o</w:t>
      </w:r>
      <w:r w:rsidRPr="000C2B87">
        <w:rPr>
          <w:rFonts w:cstheme="minorHAnsi"/>
          <w:sz w:val="20"/>
          <w:szCs w:val="20"/>
          <w:lang w:val="ru-RU"/>
        </w:rPr>
        <w:t>личин</w:t>
      </w:r>
      <w:r w:rsidRPr="000C2B87">
        <w:rPr>
          <w:rFonts w:cstheme="minorHAnsi"/>
          <w:sz w:val="20"/>
          <w:szCs w:val="20"/>
        </w:rPr>
        <w:t>e</w:t>
      </w:r>
      <w:r w:rsidRPr="000C2B87">
        <w:rPr>
          <w:rFonts w:cstheme="minorHAnsi"/>
          <w:sz w:val="20"/>
          <w:szCs w:val="20"/>
          <w:lang w:val="ru-RU"/>
        </w:rPr>
        <w:t xml:space="preserve"> и квалитета м</w:t>
      </w:r>
      <w:r w:rsidRPr="000C2B87">
        <w:rPr>
          <w:rFonts w:cstheme="minorHAnsi"/>
          <w:sz w:val="20"/>
          <w:szCs w:val="20"/>
        </w:rPr>
        <w:t>o</w:t>
      </w:r>
      <w:r w:rsidRPr="000C2B87">
        <w:rPr>
          <w:rFonts w:cstheme="minorHAnsi"/>
          <w:sz w:val="20"/>
          <w:szCs w:val="20"/>
          <w:lang w:val="ru-RU"/>
        </w:rPr>
        <w:t>р</w:t>
      </w:r>
      <w:r w:rsidRPr="000C2B87">
        <w:rPr>
          <w:rFonts w:cstheme="minorHAnsi"/>
          <w:sz w:val="20"/>
          <w:szCs w:val="20"/>
        </w:rPr>
        <w:t>aj</w:t>
      </w:r>
      <w:r w:rsidRPr="000C2B87">
        <w:rPr>
          <w:rFonts w:cstheme="minorHAnsi"/>
          <w:sz w:val="20"/>
          <w:szCs w:val="20"/>
          <w:lang w:val="ru-RU"/>
        </w:rPr>
        <w:t>у бити с</w:t>
      </w:r>
      <w:r w:rsidRPr="000C2B87">
        <w:rPr>
          <w:rFonts w:cstheme="minorHAnsi"/>
          <w:sz w:val="20"/>
          <w:szCs w:val="20"/>
        </w:rPr>
        <w:t>a</w:t>
      </w:r>
      <w:r w:rsidRPr="000C2B87">
        <w:rPr>
          <w:rFonts w:cstheme="minorHAnsi"/>
          <w:sz w:val="20"/>
          <w:szCs w:val="20"/>
          <w:lang w:val="ru-RU"/>
        </w:rPr>
        <w:t>чињ</w:t>
      </w:r>
      <w:r w:rsidRPr="000C2B87">
        <w:rPr>
          <w:rFonts w:cstheme="minorHAnsi"/>
          <w:sz w:val="20"/>
          <w:szCs w:val="20"/>
        </w:rPr>
        <w:t>e</w:t>
      </w:r>
      <w:r w:rsidRPr="000C2B87">
        <w:rPr>
          <w:rFonts w:cstheme="minorHAnsi"/>
          <w:sz w:val="20"/>
          <w:szCs w:val="20"/>
          <w:lang w:val="ru-RU"/>
        </w:rPr>
        <w:t>н</w:t>
      </w:r>
      <w:r w:rsidRPr="000C2B87">
        <w:rPr>
          <w:rFonts w:cstheme="minorHAnsi"/>
          <w:sz w:val="20"/>
          <w:szCs w:val="20"/>
        </w:rPr>
        <w:t>e</w:t>
      </w:r>
      <w:r w:rsidRPr="000C2B87">
        <w:rPr>
          <w:rFonts w:cstheme="minorHAnsi"/>
          <w:sz w:val="20"/>
          <w:szCs w:val="20"/>
          <w:lang w:val="ru-RU"/>
        </w:rPr>
        <w:t xml:space="preserve"> у пис</w:t>
      </w:r>
      <w:r w:rsidRPr="000C2B87">
        <w:rPr>
          <w:rFonts w:cstheme="minorHAnsi"/>
          <w:sz w:val="20"/>
          <w:szCs w:val="20"/>
        </w:rPr>
        <w:t>a</w:t>
      </w:r>
      <w:r w:rsidRPr="000C2B87">
        <w:rPr>
          <w:rFonts w:cstheme="minorHAnsi"/>
          <w:sz w:val="20"/>
          <w:szCs w:val="20"/>
          <w:lang w:val="ru-RU"/>
        </w:rPr>
        <w:t>н</w:t>
      </w:r>
      <w:r w:rsidRPr="000C2B87">
        <w:rPr>
          <w:rFonts w:cstheme="minorHAnsi"/>
          <w:sz w:val="20"/>
          <w:szCs w:val="20"/>
        </w:rPr>
        <w:t>oj</w:t>
      </w:r>
      <w:r w:rsidRPr="000C2B87">
        <w:rPr>
          <w:rFonts w:cstheme="minorHAnsi"/>
          <w:sz w:val="20"/>
          <w:szCs w:val="20"/>
          <w:lang w:val="ru-RU"/>
        </w:rPr>
        <w:t xml:space="preserve"> ф</w:t>
      </w:r>
      <w:r w:rsidRPr="000C2B87">
        <w:rPr>
          <w:rFonts w:cstheme="minorHAnsi"/>
          <w:sz w:val="20"/>
          <w:szCs w:val="20"/>
        </w:rPr>
        <w:t>o</w:t>
      </w:r>
      <w:r w:rsidRPr="000C2B87">
        <w:rPr>
          <w:rFonts w:cstheme="minorHAnsi"/>
          <w:sz w:val="20"/>
          <w:szCs w:val="20"/>
          <w:lang w:val="ru-RU"/>
        </w:rPr>
        <w:t>рми и д</w:t>
      </w:r>
      <w:r w:rsidRPr="000C2B87">
        <w:rPr>
          <w:rFonts w:cstheme="minorHAnsi"/>
          <w:sz w:val="20"/>
          <w:szCs w:val="20"/>
        </w:rPr>
        <w:t>o</w:t>
      </w:r>
      <w:r w:rsidRPr="000C2B87">
        <w:rPr>
          <w:rFonts w:cstheme="minorHAnsi"/>
          <w:sz w:val="20"/>
          <w:szCs w:val="20"/>
          <w:lang w:val="ru-RU"/>
        </w:rPr>
        <w:t>ст</w:t>
      </w:r>
      <w:r w:rsidRPr="000C2B87">
        <w:rPr>
          <w:rFonts w:cstheme="minorHAnsi"/>
          <w:sz w:val="20"/>
          <w:szCs w:val="20"/>
        </w:rPr>
        <w:t>a</w:t>
      </w:r>
      <w:r w:rsidRPr="000C2B87">
        <w:rPr>
          <w:rFonts w:cstheme="minorHAnsi"/>
          <w:sz w:val="20"/>
          <w:szCs w:val="20"/>
          <w:lang w:val="ru-RU"/>
        </w:rPr>
        <w:t>вљ</w:t>
      </w:r>
      <w:r w:rsidRPr="000C2B87">
        <w:rPr>
          <w:rFonts w:cstheme="minorHAnsi"/>
          <w:sz w:val="20"/>
          <w:szCs w:val="20"/>
        </w:rPr>
        <w:t>e</w:t>
      </w:r>
      <w:r w:rsidRPr="000C2B87">
        <w:rPr>
          <w:rFonts w:cstheme="minorHAnsi"/>
          <w:sz w:val="20"/>
          <w:szCs w:val="20"/>
          <w:lang w:val="ru-RU"/>
        </w:rPr>
        <w:t>н</w:t>
      </w:r>
      <w:r w:rsidRPr="000C2B87">
        <w:rPr>
          <w:rFonts w:cstheme="minorHAnsi"/>
          <w:sz w:val="20"/>
          <w:szCs w:val="20"/>
        </w:rPr>
        <w:t>e</w:t>
      </w:r>
      <w:r w:rsidRPr="000C2B87">
        <w:rPr>
          <w:rFonts w:cstheme="minorHAnsi"/>
          <w:sz w:val="20"/>
          <w:szCs w:val="20"/>
          <w:lang w:val="ru-RU"/>
        </w:rPr>
        <w:t xml:space="preserve"> </w:t>
      </w:r>
      <w:r w:rsidR="00B3501B" w:rsidRPr="000C2B87">
        <w:rPr>
          <w:rFonts w:cstheme="minorHAnsi"/>
          <w:sz w:val="20"/>
          <w:szCs w:val="20"/>
          <w:lang w:val="sr-Cyrl-CS"/>
        </w:rPr>
        <w:t>Испоручиоцу</w:t>
      </w:r>
      <w:r w:rsidRPr="000C2B87">
        <w:rPr>
          <w:rFonts w:cstheme="minorHAnsi"/>
          <w:sz w:val="20"/>
          <w:szCs w:val="20"/>
          <w:lang w:val="ru-RU"/>
        </w:rPr>
        <w:t xml:space="preserve"> у р</w:t>
      </w:r>
      <w:r w:rsidRPr="000C2B87">
        <w:rPr>
          <w:rFonts w:cstheme="minorHAnsi"/>
          <w:sz w:val="20"/>
          <w:szCs w:val="20"/>
        </w:rPr>
        <w:t>o</w:t>
      </w:r>
      <w:r w:rsidRPr="000C2B87">
        <w:rPr>
          <w:rFonts w:cstheme="minorHAnsi"/>
          <w:sz w:val="20"/>
          <w:szCs w:val="20"/>
          <w:lang w:val="ru-RU"/>
        </w:rPr>
        <w:t xml:space="preserve">ку </w:t>
      </w:r>
      <w:r w:rsidRPr="000C2B87">
        <w:rPr>
          <w:rFonts w:cstheme="minorHAnsi"/>
          <w:sz w:val="20"/>
          <w:szCs w:val="20"/>
        </w:rPr>
        <w:t>o</w:t>
      </w:r>
      <w:r w:rsidRPr="000C2B87">
        <w:rPr>
          <w:rFonts w:cstheme="minorHAnsi"/>
          <w:sz w:val="20"/>
          <w:szCs w:val="20"/>
          <w:lang w:val="ru-RU"/>
        </w:rPr>
        <w:t xml:space="preserve">д </w:t>
      </w:r>
      <w:r w:rsidRPr="000C2B87">
        <w:rPr>
          <w:rFonts w:cstheme="minorHAnsi"/>
          <w:b/>
          <w:bCs/>
          <w:sz w:val="20"/>
          <w:szCs w:val="20"/>
          <w:lang w:val="ru-RU"/>
        </w:rPr>
        <w:t>8</w:t>
      </w:r>
      <w:r w:rsidRPr="000C2B87">
        <w:rPr>
          <w:rFonts w:cstheme="minorHAnsi"/>
          <w:sz w:val="20"/>
          <w:szCs w:val="20"/>
          <w:lang w:val="ru-RU"/>
        </w:rPr>
        <w:t xml:space="preserve"> д</w:t>
      </w:r>
      <w:r w:rsidRPr="000C2B87">
        <w:rPr>
          <w:rFonts w:cstheme="minorHAnsi"/>
          <w:sz w:val="20"/>
          <w:szCs w:val="20"/>
        </w:rPr>
        <w:t>a</w:t>
      </w:r>
      <w:r w:rsidRPr="000C2B87">
        <w:rPr>
          <w:rFonts w:cstheme="minorHAnsi"/>
          <w:sz w:val="20"/>
          <w:szCs w:val="20"/>
          <w:lang w:val="ru-RU"/>
        </w:rPr>
        <w:t>н</w:t>
      </w:r>
      <w:r w:rsidRPr="000C2B87">
        <w:rPr>
          <w:rFonts w:cstheme="minorHAnsi"/>
          <w:sz w:val="20"/>
          <w:szCs w:val="20"/>
        </w:rPr>
        <w:t>a</w:t>
      </w:r>
      <w:r w:rsidRPr="000C2B87">
        <w:rPr>
          <w:rFonts w:cstheme="minorHAnsi"/>
          <w:sz w:val="20"/>
          <w:szCs w:val="20"/>
          <w:lang w:val="ru-RU"/>
        </w:rPr>
        <w:t xml:space="preserve"> </w:t>
      </w:r>
      <w:r w:rsidRPr="000C2B87">
        <w:rPr>
          <w:rFonts w:cstheme="minorHAnsi"/>
          <w:sz w:val="20"/>
          <w:szCs w:val="20"/>
        </w:rPr>
        <w:t>o</w:t>
      </w:r>
      <w:r w:rsidRPr="000C2B87">
        <w:rPr>
          <w:rFonts w:cstheme="minorHAnsi"/>
          <w:sz w:val="20"/>
          <w:szCs w:val="20"/>
          <w:lang w:val="ru-RU"/>
        </w:rPr>
        <w:t xml:space="preserve">д </w:t>
      </w:r>
      <w:r w:rsidRPr="000C2B87">
        <w:rPr>
          <w:rFonts w:cstheme="minorHAnsi"/>
          <w:sz w:val="20"/>
          <w:szCs w:val="20"/>
        </w:rPr>
        <w:t xml:space="preserve"> </w:t>
      </w:r>
      <w:r w:rsidRPr="000C2B87">
        <w:rPr>
          <w:rFonts w:cstheme="minorHAnsi"/>
          <w:sz w:val="20"/>
          <w:szCs w:val="20"/>
          <w:lang w:val="ru-RU"/>
        </w:rPr>
        <w:t>д</w:t>
      </w:r>
      <w:r w:rsidRPr="000C2B87">
        <w:rPr>
          <w:rFonts w:cstheme="minorHAnsi"/>
          <w:sz w:val="20"/>
          <w:szCs w:val="20"/>
        </w:rPr>
        <w:t>a</w:t>
      </w:r>
      <w:r w:rsidRPr="000C2B87">
        <w:rPr>
          <w:rFonts w:cstheme="minorHAnsi"/>
          <w:sz w:val="20"/>
          <w:szCs w:val="20"/>
          <w:lang w:val="ru-RU"/>
        </w:rPr>
        <w:t>н</w:t>
      </w:r>
      <w:r w:rsidRPr="000C2B87">
        <w:rPr>
          <w:rFonts w:cstheme="minorHAnsi"/>
          <w:sz w:val="20"/>
          <w:szCs w:val="20"/>
        </w:rPr>
        <w:t>a</w:t>
      </w:r>
      <w:r w:rsidRPr="000C2B87">
        <w:rPr>
          <w:rFonts w:cstheme="minorHAnsi"/>
          <w:sz w:val="20"/>
          <w:szCs w:val="20"/>
          <w:lang w:val="ru-RU"/>
        </w:rPr>
        <w:t xml:space="preserve"> изврш</w:t>
      </w:r>
      <w:r w:rsidRPr="000C2B87">
        <w:rPr>
          <w:rFonts w:cstheme="minorHAnsi"/>
          <w:sz w:val="20"/>
          <w:szCs w:val="20"/>
        </w:rPr>
        <w:t>e</w:t>
      </w:r>
      <w:r w:rsidRPr="000C2B87">
        <w:rPr>
          <w:rFonts w:cstheme="minorHAnsi"/>
          <w:sz w:val="20"/>
          <w:szCs w:val="20"/>
          <w:lang w:val="ru-RU"/>
        </w:rPr>
        <w:t>н</w:t>
      </w:r>
      <w:r w:rsidRPr="000C2B87">
        <w:rPr>
          <w:rFonts w:cstheme="minorHAnsi"/>
          <w:sz w:val="20"/>
          <w:szCs w:val="20"/>
        </w:rPr>
        <w:t>o</w:t>
      </w:r>
      <w:r w:rsidRPr="000C2B87">
        <w:rPr>
          <w:rFonts w:cstheme="minorHAnsi"/>
          <w:sz w:val="20"/>
          <w:szCs w:val="20"/>
          <w:lang w:val="ru-RU"/>
        </w:rPr>
        <w:t>г при</w:t>
      </w:r>
      <w:r w:rsidRPr="000C2B87">
        <w:rPr>
          <w:rFonts w:cstheme="minorHAnsi"/>
          <w:sz w:val="20"/>
          <w:szCs w:val="20"/>
        </w:rPr>
        <w:t>je</w:t>
      </w:r>
      <w:r w:rsidRPr="000C2B87">
        <w:rPr>
          <w:rFonts w:cstheme="minorHAnsi"/>
          <w:sz w:val="20"/>
          <w:szCs w:val="20"/>
          <w:lang w:val="ru-RU"/>
        </w:rPr>
        <w:t>м</w:t>
      </w:r>
      <w:r w:rsidRPr="000C2B87">
        <w:rPr>
          <w:rFonts w:cstheme="minorHAnsi"/>
          <w:sz w:val="20"/>
          <w:szCs w:val="20"/>
        </w:rPr>
        <w:t>a</w:t>
      </w:r>
      <w:r w:rsidRPr="000C2B87">
        <w:rPr>
          <w:rFonts w:cstheme="minorHAnsi"/>
          <w:sz w:val="20"/>
          <w:szCs w:val="20"/>
          <w:lang w:val="ru-RU"/>
        </w:rPr>
        <w:t>.</w:t>
      </w:r>
    </w:p>
    <w:p w:rsidR="00816728" w:rsidRPr="000C2B87" w:rsidRDefault="00816728" w:rsidP="00816728">
      <w:pPr>
        <w:widowControl w:val="0"/>
        <w:overflowPunct w:val="0"/>
        <w:autoSpaceDE w:val="0"/>
        <w:autoSpaceDN w:val="0"/>
        <w:adjustRightInd w:val="0"/>
        <w:spacing w:line="211" w:lineRule="auto"/>
        <w:ind w:right="40"/>
        <w:jc w:val="both"/>
        <w:rPr>
          <w:rFonts w:cstheme="minorHAnsi"/>
          <w:sz w:val="20"/>
          <w:szCs w:val="20"/>
          <w:lang w:val="ru-RU"/>
        </w:rPr>
      </w:pPr>
      <w:r w:rsidRPr="000C2B87">
        <w:rPr>
          <w:rFonts w:cstheme="minorHAnsi"/>
          <w:sz w:val="20"/>
          <w:szCs w:val="20"/>
          <w:lang w:val="ru-RU"/>
        </w:rPr>
        <w:t xml:space="preserve">Наручилац је обавезан да у случају уочавања пропуста у току реализације јавне набавке писаним путем позове </w:t>
      </w:r>
      <w:r w:rsidR="00B3501B" w:rsidRPr="000C2B87">
        <w:rPr>
          <w:rFonts w:cstheme="minorHAnsi"/>
          <w:sz w:val="20"/>
          <w:szCs w:val="20"/>
          <w:lang w:val="sr-Cyrl-CS"/>
        </w:rPr>
        <w:t>Испоручиоца</w:t>
      </w:r>
      <w:r w:rsidRPr="000C2B87">
        <w:rPr>
          <w:rFonts w:cstheme="minorHAnsi"/>
          <w:sz w:val="20"/>
          <w:szCs w:val="20"/>
          <w:lang w:val="ru-RU"/>
        </w:rPr>
        <w:t xml:space="preserve"> и да путем записника заједнички констатују узрок и обим уочених пропуста.</w:t>
      </w:r>
    </w:p>
    <w:p w:rsidR="00816728" w:rsidRPr="000C2B87" w:rsidRDefault="00816728" w:rsidP="00816728">
      <w:pPr>
        <w:widowControl w:val="0"/>
        <w:autoSpaceDE w:val="0"/>
        <w:autoSpaceDN w:val="0"/>
        <w:adjustRightInd w:val="0"/>
        <w:spacing w:line="237" w:lineRule="auto"/>
        <w:jc w:val="both"/>
        <w:rPr>
          <w:rFonts w:cstheme="minorHAnsi"/>
          <w:sz w:val="20"/>
          <w:szCs w:val="20"/>
          <w:lang w:val="ru-RU"/>
        </w:rPr>
      </w:pPr>
      <w:r w:rsidRPr="000C2B87">
        <w:rPr>
          <w:rFonts w:cstheme="minorHAnsi"/>
          <w:sz w:val="20"/>
          <w:szCs w:val="20"/>
          <w:lang w:val="ru-RU"/>
        </w:rPr>
        <w:t xml:space="preserve">Уколико се </w:t>
      </w:r>
      <w:r w:rsidR="00B3501B" w:rsidRPr="000C2B87">
        <w:rPr>
          <w:rFonts w:cstheme="minorHAnsi"/>
          <w:sz w:val="20"/>
          <w:szCs w:val="20"/>
          <w:lang w:val="sr-Cyrl-CS"/>
        </w:rPr>
        <w:t>Испоручилац</w:t>
      </w:r>
      <w:r w:rsidRPr="000C2B87">
        <w:rPr>
          <w:rFonts w:cstheme="minorHAnsi"/>
          <w:sz w:val="20"/>
          <w:szCs w:val="20"/>
          <w:lang w:val="ru-RU"/>
        </w:rPr>
        <w:t xml:space="preserve"> не одазове позиву Наручиоца, он може да ангажује треће лице на терет </w:t>
      </w:r>
      <w:r w:rsidR="00B3501B" w:rsidRPr="000C2B87">
        <w:rPr>
          <w:rFonts w:cstheme="minorHAnsi"/>
          <w:sz w:val="20"/>
          <w:szCs w:val="20"/>
          <w:lang w:val="sr-Cyrl-CS"/>
        </w:rPr>
        <w:t>Испоручиоца</w:t>
      </w:r>
      <w:r w:rsidRPr="000C2B87">
        <w:rPr>
          <w:rFonts w:cstheme="minorHAnsi"/>
          <w:sz w:val="20"/>
          <w:szCs w:val="20"/>
          <w:lang w:val="ru-RU"/>
        </w:rPr>
        <w:t>.</w:t>
      </w:r>
    </w:p>
    <w:p w:rsidR="00B10D9D" w:rsidRPr="000C2B87" w:rsidRDefault="00B3501B" w:rsidP="00B97DDA">
      <w:pPr>
        <w:widowControl w:val="0"/>
        <w:autoSpaceDE w:val="0"/>
        <w:autoSpaceDN w:val="0"/>
        <w:adjustRightInd w:val="0"/>
        <w:spacing w:line="237" w:lineRule="auto"/>
        <w:jc w:val="both"/>
        <w:rPr>
          <w:rFonts w:cstheme="minorHAnsi"/>
          <w:sz w:val="20"/>
          <w:szCs w:val="20"/>
        </w:rPr>
      </w:pPr>
      <w:r w:rsidRPr="000C2B87">
        <w:rPr>
          <w:rFonts w:cstheme="minorHAnsi"/>
          <w:sz w:val="20"/>
          <w:szCs w:val="20"/>
          <w:lang w:val="sr-Cyrl-CS"/>
        </w:rPr>
        <w:t>Испоручилац</w:t>
      </w:r>
      <w:r w:rsidR="00816728" w:rsidRPr="000C2B87">
        <w:rPr>
          <w:rFonts w:cstheme="minorHAnsi"/>
          <w:sz w:val="20"/>
          <w:szCs w:val="20"/>
          <w:lang w:val="ru-RU"/>
        </w:rPr>
        <w:t xml:space="preserve"> је обавезан да испоруку добара врши адекватним транспортним средством </w:t>
      </w:r>
      <w:r w:rsidR="00816728" w:rsidRPr="000C2B87">
        <w:rPr>
          <w:rFonts w:cstheme="minorHAnsi"/>
          <w:w w:val="98"/>
          <w:sz w:val="20"/>
          <w:szCs w:val="20"/>
          <w:lang w:val="ru-RU"/>
        </w:rPr>
        <w:t xml:space="preserve">за испоруку наручених предметних добара са режимом температуре адекватним за транспорт наручених добара, </w:t>
      </w:r>
      <w:r w:rsidR="00816728" w:rsidRPr="000C2B87">
        <w:rPr>
          <w:rFonts w:cstheme="minorHAnsi"/>
          <w:sz w:val="20"/>
          <w:szCs w:val="20"/>
        </w:rPr>
        <w:t>у складу са важећим прописима који регулишу складиштење и транспорт предметних намирница.</w:t>
      </w:r>
    </w:p>
    <w:tbl>
      <w:tblPr>
        <w:tblW w:w="0" w:type="auto"/>
        <w:tblLayout w:type="fixed"/>
        <w:tblCellMar>
          <w:left w:w="0" w:type="dxa"/>
          <w:right w:w="0" w:type="dxa"/>
        </w:tblCellMar>
        <w:tblLook w:val="04A0"/>
      </w:tblPr>
      <w:tblGrid>
        <w:gridCol w:w="7380"/>
      </w:tblGrid>
      <w:tr w:rsidR="00816728" w:rsidRPr="000C2B87" w:rsidTr="003D238E">
        <w:trPr>
          <w:trHeight w:val="191"/>
        </w:trPr>
        <w:tc>
          <w:tcPr>
            <w:tcW w:w="7380" w:type="dxa"/>
            <w:vAlign w:val="bottom"/>
            <w:hideMark/>
          </w:tcPr>
          <w:p w:rsidR="00816728" w:rsidRPr="000C2B87" w:rsidRDefault="00816728" w:rsidP="003D238E">
            <w:pPr>
              <w:widowControl w:val="0"/>
              <w:autoSpaceDE w:val="0"/>
              <w:autoSpaceDN w:val="0"/>
              <w:adjustRightInd w:val="0"/>
              <w:spacing w:line="191" w:lineRule="exact"/>
              <w:rPr>
                <w:rFonts w:cstheme="minorHAnsi"/>
                <w:sz w:val="20"/>
                <w:szCs w:val="20"/>
              </w:rPr>
            </w:pPr>
            <w:r w:rsidRPr="000C2B87">
              <w:rPr>
                <w:rFonts w:cstheme="minorHAnsi"/>
                <w:sz w:val="20"/>
                <w:szCs w:val="20"/>
                <w:lang w:val="ru-RU"/>
              </w:rPr>
              <w:t xml:space="preserve"> </w:t>
            </w:r>
            <w:r w:rsidRPr="000C2B87">
              <w:rPr>
                <w:rFonts w:cstheme="minorHAnsi"/>
                <w:sz w:val="20"/>
                <w:szCs w:val="20"/>
              </w:rPr>
              <w:t xml:space="preserve">Уз сваку испоруку, </w:t>
            </w:r>
            <w:r w:rsidR="00B3501B" w:rsidRPr="000C2B87">
              <w:rPr>
                <w:rFonts w:cstheme="minorHAnsi"/>
                <w:sz w:val="20"/>
                <w:szCs w:val="20"/>
                <w:lang w:val="sr-Cyrl-CS"/>
              </w:rPr>
              <w:t>Испоручилац</w:t>
            </w:r>
            <w:r w:rsidRPr="000C2B87">
              <w:rPr>
                <w:rFonts w:cstheme="minorHAnsi"/>
                <w:sz w:val="20"/>
                <w:szCs w:val="20"/>
              </w:rPr>
              <w:t xml:space="preserve">  је дужан да достави </w:t>
            </w:r>
          </w:p>
        </w:tc>
      </w:tr>
    </w:tbl>
    <w:p w:rsidR="00816728" w:rsidRPr="000C2B87" w:rsidRDefault="00816728" w:rsidP="00816728">
      <w:pPr>
        <w:widowControl w:val="0"/>
        <w:overflowPunct w:val="0"/>
        <w:autoSpaceDE w:val="0"/>
        <w:autoSpaceDN w:val="0"/>
        <w:adjustRightInd w:val="0"/>
        <w:spacing w:line="211" w:lineRule="auto"/>
        <w:ind w:right="980"/>
        <w:jc w:val="both"/>
        <w:rPr>
          <w:rFonts w:cstheme="minorHAnsi"/>
          <w:sz w:val="20"/>
          <w:szCs w:val="20"/>
          <w:lang w:val="ru-RU"/>
        </w:rPr>
      </w:pPr>
      <w:r w:rsidRPr="000C2B87">
        <w:rPr>
          <w:rFonts w:cstheme="minorHAnsi"/>
          <w:sz w:val="20"/>
          <w:szCs w:val="20"/>
          <w:lang w:val="ru-RU"/>
        </w:rPr>
        <w:lastRenderedPageBreak/>
        <w:t>„сертификат анализе“ или потврду о здравственој исправности добара као доказ о микробиолошкој и здравственој исправности испоручених добара.</w:t>
      </w:r>
    </w:p>
    <w:p w:rsidR="00816728" w:rsidRPr="000C2B87" w:rsidRDefault="00B3501B" w:rsidP="00816728">
      <w:pPr>
        <w:widowControl w:val="0"/>
        <w:overflowPunct w:val="0"/>
        <w:autoSpaceDE w:val="0"/>
        <w:autoSpaceDN w:val="0"/>
        <w:adjustRightInd w:val="0"/>
        <w:ind w:right="900"/>
        <w:jc w:val="both"/>
        <w:rPr>
          <w:rFonts w:cstheme="minorHAnsi"/>
          <w:sz w:val="20"/>
          <w:szCs w:val="20"/>
          <w:lang w:val="ru-RU"/>
        </w:rPr>
      </w:pPr>
      <w:r w:rsidRPr="000C2B87">
        <w:rPr>
          <w:rFonts w:cstheme="minorHAnsi"/>
          <w:sz w:val="20"/>
          <w:szCs w:val="20"/>
          <w:lang w:val="sr-Cyrl-CS"/>
        </w:rPr>
        <w:t>Испоручилац</w:t>
      </w:r>
      <w:r w:rsidR="00816728" w:rsidRPr="000C2B87">
        <w:rPr>
          <w:rFonts w:cstheme="minorHAnsi"/>
          <w:sz w:val="20"/>
          <w:szCs w:val="20"/>
          <w:lang w:val="ru-RU"/>
        </w:rPr>
        <w:t xml:space="preserve"> је дужан да уз добра</w:t>
      </w:r>
      <w:r w:rsidR="00816728" w:rsidRPr="000C2B87">
        <w:rPr>
          <w:rFonts w:cstheme="minorHAnsi"/>
          <w:sz w:val="20"/>
          <w:szCs w:val="20"/>
        </w:rPr>
        <w:t>,</w:t>
      </w:r>
      <w:r w:rsidR="00816728" w:rsidRPr="000C2B87">
        <w:rPr>
          <w:rFonts w:cstheme="minorHAnsi"/>
          <w:sz w:val="20"/>
          <w:szCs w:val="20"/>
          <w:lang w:val="ru-RU"/>
        </w:rPr>
        <w:t xml:space="preserve"> а на захтев Наручиоца</w:t>
      </w:r>
      <w:r w:rsidR="00816728" w:rsidRPr="000C2B87">
        <w:rPr>
          <w:rFonts w:cstheme="minorHAnsi"/>
          <w:sz w:val="20"/>
          <w:szCs w:val="20"/>
        </w:rPr>
        <w:t>,</w:t>
      </w:r>
      <w:r w:rsidR="00170B51" w:rsidRPr="000C2B87">
        <w:rPr>
          <w:rFonts w:cstheme="minorHAnsi"/>
          <w:sz w:val="20"/>
          <w:szCs w:val="20"/>
          <w:lang w:val="ru-RU"/>
        </w:rPr>
        <w:t xml:space="preserve"> достави</w:t>
      </w:r>
      <w:r w:rsidR="00816728" w:rsidRPr="000C2B87">
        <w:rPr>
          <w:rFonts w:cstheme="minorHAnsi"/>
          <w:sz w:val="20"/>
          <w:szCs w:val="20"/>
          <w:lang w:val="ru-RU"/>
        </w:rPr>
        <w:t xml:space="preserve"> потврду о здравственој исправности - анализу здравствене исправности – одобрење за стављање у промет, као и резултате узимања узорака из производног простора и са опреме која се користи за производњу хране као доказ о микробиолошкој и здравственој исправности испоручених добара.</w:t>
      </w:r>
      <w:r w:rsidR="001D7AB3" w:rsidRPr="001D7AB3">
        <w:rPr>
          <w:rFonts w:eastAsia="Calibri" w:cstheme="minorHAnsi"/>
          <w:sz w:val="20"/>
          <w:szCs w:val="20"/>
        </w:rPr>
        <w:pict>
          <v:line id="Straight Connector 869" o:spid="_x0000_s1026" style="position:absolute;left:0;text-align:left;z-index:-251658752;visibility:visible;mso-position-horizontal-relative:text;mso-position-vertical-relative:text" from="20.6pt,-29.65pt" to="114.35pt,-2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" o:allowincell="f" strokeweight=".29631mm"/>
        </w:pict>
      </w:r>
    </w:p>
    <w:p w:rsidR="00816728" w:rsidRPr="000C2B87" w:rsidRDefault="00816728" w:rsidP="00816728">
      <w:pPr>
        <w:widowControl w:val="0"/>
        <w:overflowPunct w:val="0"/>
        <w:autoSpaceDE w:val="0"/>
        <w:autoSpaceDN w:val="0"/>
        <w:adjustRightInd w:val="0"/>
        <w:spacing w:line="211" w:lineRule="auto"/>
        <w:ind w:right="40"/>
        <w:jc w:val="both"/>
        <w:rPr>
          <w:rFonts w:cstheme="minorHAnsi"/>
          <w:sz w:val="20"/>
          <w:szCs w:val="20"/>
          <w:lang w:val="ru-RU"/>
        </w:rPr>
      </w:pPr>
      <w:r w:rsidRPr="000C2B87">
        <w:rPr>
          <w:rFonts w:cstheme="minorHAnsi"/>
          <w:sz w:val="20"/>
          <w:szCs w:val="20"/>
          <w:lang w:val="ru-RU"/>
        </w:rPr>
        <w:t>Наручилац има право да, уколико посумња да испоручена добра не одговарају спецификацијама из конкурсне документације иста достави специјализованој институцији ради анализе.</w:t>
      </w:r>
    </w:p>
    <w:p w:rsidR="00816728" w:rsidRPr="000C2B87" w:rsidRDefault="00816728" w:rsidP="00816728">
      <w:pPr>
        <w:widowControl w:val="0"/>
        <w:overflowPunct w:val="0"/>
        <w:autoSpaceDE w:val="0"/>
        <w:autoSpaceDN w:val="0"/>
        <w:adjustRightInd w:val="0"/>
        <w:spacing w:line="213" w:lineRule="auto"/>
        <w:ind w:right="20"/>
        <w:jc w:val="both"/>
        <w:rPr>
          <w:rFonts w:cstheme="minorHAnsi"/>
          <w:sz w:val="20"/>
          <w:szCs w:val="20"/>
        </w:rPr>
      </w:pPr>
      <w:r w:rsidRPr="000C2B87">
        <w:rPr>
          <w:rFonts w:cstheme="minorHAnsi"/>
          <w:sz w:val="20"/>
          <w:szCs w:val="20"/>
          <w:lang w:val="ru-RU"/>
        </w:rPr>
        <w:t xml:space="preserve">У случају када специјализоване инстутиције утврде одступање од уговореног квалитета код испоручених добара, трошкови анализе и рекламације падају на </w:t>
      </w:r>
      <w:r w:rsidRPr="000C2B87">
        <w:rPr>
          <w:rFonts w:cstheme="minorHAnsi"/>
          <w:sz w:val="20"/>
          <w:szCs w:val="20"/>
        </w:rPr>
        <w:t xml:space="preserve">терет </w:t>
      </w:r>
      <w:r w:rsidR="00B3501B" w:rsidRPr="000C2B87">
        <w:rPr>
          <w:rFonts w:cstheme="minorHAnsi"/>
          <w:sz w:val="20"/>
          <w:szCs w:val="20"/>
          <w:lang w:val="sr-Cyrl-CS"/>
        </w:rPr>
        <w:t>Испоручиоца</w:t>
      </w:r>
      <w:r w:rsidRPr="000C2B87">
        <w:rPr>
          <w:rFonts w:cstheme="minorHAnsi"/>
          <w:sz w:val="20"/>
          <w:szCs w:val="20"/>
          <w:lang w:val="ru-RU"/>
        </w:rPr>
        <w:t>.</w:t>
      </w:r>
    </w:p>
    <w:p w:rsidR="00816728" w:rsidRPr="000C2B87" w:rsidRDefault="00B3501B" w:rsidP="00816728">
      <w:pPr>
        <w:widowControl w:val="0"/>
        <w:overflowPunct w:val="0"/>
        <w:autoSpaceDE w:val="0"/>
        <w:autoSpaceDN w:val="0"/>
        <w:adjustRightInd w:val="0"/>
        <w:spacing w:line="218" w:lineRule="auto"/>
        <w:ind w:right="920"/>
        <w:jc w:val="both"/>
        <w:rPr>
          <w:rFonts w:cstheme="minorHAnsi"/>
          <w:sz w:val="20"/>
          <w:szCs w:val="20"/>
          <w:lang w:val="ru-RU"/>
        </w:rPr>
      </w:pPr>
      <w:r w:rsidRPr="000C2B87">
        <w:rPr>
          <w:rFonts w:cstheme="minorHAnsi"/>
          <w:sz w:val="20"/>
          <w:szCs w:val="20"/>
          <w:lang w:val="sr-Cyrl-CS"/>
        </w:rPr>
        <w:t>Испоручилац</w:t>
      </w:r>
      <w:r w:rsidR="00816728" w:rsidRPr="000C2B87">
        <w:rPr>
          <w:rFonts w:cstheme="minorHAnsi"/>
          <w:sz w:val="20"/>
          <w:szCs w:val="20"/>
          <w:lang w:val="ru-RU"/>
        </w:rPr>
        <w:t xml:space="preserve"> се посебно обавезује да обезбеди испоруку уговореног добра тако да је за испоручен</w:t>
      </w:r>
      <w:r w:rsidR="00816728" w:rsidRPr="000C2B87">
        <w:rPr>
          <w:rFonts w:cstheme="minorHAnsi"/>
          <w:sz w:val="20"/>
          <w:szCs w:val="20"/>
        </w:rPr>
        <w:t>a</w:t>
      </w:r>
      <w:r w:rsidR="00816728" w:rsidRPr="000C2B87">
        <w:rPr>
          <w:rFonts w:cstheme="minorHAnsi"/>
          <w:sz w:val="20"/>
          <w:szCs w:val="20"/>
          <w:lang w:val="ru-RU"/>
        </w:rPr>
        <w:t xml:space="preserve"> добра у тренутку пријема од стране Наручиоца остало најмање </w:t>
      </w:r>
      <w:r w:rsidR="00816728" w:rsidRPr="000C2B87">
        <w:rPr>
          <w:rFonts w:cstheme="minorHAnsi"/>
          <w:b/>
          <w:bCs/>
          <w:sz w:val="20"/>
          <w:szCs w:val="20"/>
          <w:lang w:val="ru-RU"/>
        </w:rPr>
        <w:t>30 %</w:t>
      </w:r>
      <w:r w:rsidR="00816728" w:rsidRPr="000C2B87">
        <w:rPr>
          <w:rFonts w:cstheme="minorHAnsi"/>
          <w:sz w:val="20"/>
          <w:szCs w:val="20"/>
          <w:lang w:val="ru-RU"/>
        </w:rPr>
        <w:t xml:space="preserve"> времена до истека њене употребљивости (рока трајања).</w:t>
      </w:r>
    </w:p>
    <w:p w:rsidR="00816728" w:rsidRPr="000C2B87" w:rsidRDefault="00816728" w:rsidP="00816728">
      <w:pPr>
        <w:widowControl w:val="0"/>
        <w:overflowPunct w:val="0"/>
        <w:autoSpaceDE w:val="0"/>
        <w:autoSpaceDN w:val="0"/>
        <w:adjustRightInd w:val="0"/>
        <w:spacing w:line="211" w:lineRule="auto"/>
        <w:ind w:right="940"/>
        <w:jc w:val="both"/>
        <w:rPr>
          <w:rFonts w:cstheme="minorHAnsi"/>
          <w:sz w:val="20"/>
          <w:szCs w:val="20"/>
          <w:lang w:val="ru-RU"/>
        </w:rPr>
      </w:pPr>
      <w:r w:rsidRPr="000C2B87">
        <w:rPr>
          <w:rFonts w:cstheme="minorHAnsi"/>
          <w:sz w:val="20"/>
          <w:szCs w:val="20"/>
          <w:lang w:val="ru-RU"/>
        </w:rPr>
        <w:t>За примљена добра која не испуњавају услове из претходног става овог члана, Наручилац задржава п</w:t>
      </w:r>
      <w:r w:rsidR="00E13EAD" w:rsidRPr="000C2B87">
        <w:rPr>
          <w:rFonts w:cstheme="minorHAnsi"/>
          <w:sz w:val="20"/>
          <w:szCs w:val="20"/>
          <w:lang w:val="ru-RU"/>
        </w:rPr>
        <w:t>раво да оствари по свом пис</w:t>
      </w:r>
      <w:r w:rsidR="00E13EAD" w:rsidRPr="000C2B87">
        <w:rPr>
          <w:rFonts w:cstheme="minorHAnsi"/>
          <w:sz w:val="20"/>
          <w:szCs w:val="20"/>
        </w:rPr>
        <w:t>аном</w:t>
      </w:r>
      <w:r w:rsidRPr="000C2B87">
        <w:rPr>
          <w:rFonts w:cstheme="minorHAnsi"/>
          <w:sz w:val="20"/>
          <w:szCs w:val="20"/>
          <w:lang w:val="ru-RU"/>
        </w:rPr>
        <w:t xml:space="preserve"> избору (упућено </w:t>
      </w:r>
      <w:r w:rsidR="00B3501B" w:rsidRPr="000C2B87">
        <w:rPr>
          <w:rFonts w:cstheme="minorHAnsi"/>
          <w:sz w:val="20"/>
          <w:szCs w:val="20"/>
          <w:lang w:val="sr-Cyrl-CS"/>
        </w:rPr>
        <w:t>Испоручиоцу</w:t>
      </w:r>
      <w:r w:rsidRPr="000C2B87">
        <w:rPr>
          <w:rFonts w:cstheme="minorHAnsi"/>
          <w:sz w:val="20"/>
          <w:szCs w:val="20"/>
          <w:lang w:val="ru-RU"/>
        </w:rPr>
        <w:t>) једно од доле наведених права:</w:t>
      </w:r>
    </w:p>
    <w:p w:rsidR="00816728" w:rsidRPr="000C2B87" w:rsidRDefault="00816728" w:rsidP="00816728">
      <w:pPr>
        <w:widowControl w:val="0"/>
        <w:overflowPunct w:val="0"/>
        <w:autoSpaceDE w:val="0"/>
        <w:autoSpaceDN w:val="0"/>
        <w:adjustRightInd w:val="0"/>
        <w:spacing w:line="223" w:lineRule="auto"/>
        <w:ind w:right="1300"/>
        <w:jc w:val="both"/>
        <w:rPr>
          <w:rFonts w:cstheme="minorHAnsi"/>
          <w:sz w:val="20"/>
          <w:szCs w:val="20"/>
          <w:lang w:val="ru-RU"/>
        </w:rPr>
      </w:pPr>
      <w:r w:rsidRPr="000C2B87">
        <w:rPr>
          <w:rFonts w:cstheme="minorHAnsi"/>
          <w:b/>
          <w:bCs/>
          <w:sz w:val="20"/>
          <w:szCs w:val="20"/>
          <w:lang w:val="ru-RU"/>
        </w:rPr>
        <w:t>а</w:t>
      </w:r>
      <w:r w:rsidRPr="000C2B87">
        <w:rPr>
          <w:rFonts w:cstheme="minorHAnsi"/>
          <w:sz w:val="20"/>
          <w:szCs w:val="20"/>
          <w:lang w:val="ru-RU"/>
        </w:rPr>
        <w:t xml:space="preserve">) рабат у висини од </w:t>
      </w:r>
      <w:r w:rsidRPr="000C2B87">
        <w:rPr>
          <w:rFonts w:cstheme="minorHAnsi"/>
          <w:b/>
          <w:bCs/>
          <w:sz w:val="20"/>
          <w:szCs w:val="20"/>
          <w:lang w:val="ru-RU"/>
        </w:rPr>
        <w:t>50 %</w:t>
      </w:r>
      <w:r w:rsidRPr="000C2B87">
        <w:rPr>
          <w:rFonts w:cstheme="minorHAnsi"/>
          <w:sz w:val="20"/>
          <w:szCs w:val="20"/>
          <w:lang w:val="ru-RU"/>
        </w:rPr>
        <w:t>-уколико прихвата испоруку,</w:t>
      </w:r>
    </w:p>
    <w:p w:rsidR="00816728" w:rsidRPr="000C2B87" w:rsidRDefault="00816728" w:rsidP="00816728">
      <w:pPr>
        <w:widowControl w:val="0"/>
        <w:overflowPunct w:val="0"/>
        <w:autoSpaceDE w:val="0"/>
        <w:autoSpaceDN w:val="0"/>
        <w:adjustRightInd w:val="0"/>
        <w:spacing w:line="223" w:lineRule="auto"/>
        <w:ind w:right="1300"/>
        <w:jc w:val="both"/>
        <w:rPr>
          <w:rFonts w:cstheme="minorHAnsi"/>
          <w:sz w:val="20"/>
          <w:szCs w:val="20"/>
          <w:lang w:val="ru-RU"/>
        </w:rPr>
      </w:pPr>
      <w:r w:rsidRPr="000C2B87">
        <w:rPr>
          <w:rFonts w:cstheme="minorHAnsi"/>
          <w:b/>
          <w:bCs/>
          <w:sz w:val="20"/>
          <w:szCs w:val="20"/>
          <w:lang w:val="ru-RU"/>
        </w:rPr>
        <w:t>б</w:t>
      </w:r>
      <w:r w:rsidRPr="000C2B87">
        <w:rPr>
          <w:rFonts w:cstheme="minorHAnsi"/>
          <w:sz w:val="20"/>
          <w:szCs w:val="20"/>
          <w:lang w:val="ru-RU"/>
        </w:rPr>
        <w:t>) замену испоручених добара,</w:t>
      </w:r>
      <w:r w:rsidR="00023766" w:rsidRPr="000C2B87">
        <w:rPr>
          <w:rFonts w:cstheme="minorHAnsi"/>
          <w:sz w:val="20"/>
          <w:szCs w:val="20"/>
        </w:rPr>
        <w:t xml:space="preserve"> </w:t>
      </w:r>
      <w:r w:rsidRPr="000C2B87">
        <w:rPr>
          <w:rFonts w:cstheme="minorHAnsi"/>
          <w:sz w:val="20"/>
          <w:szCs w:val="20"/>
          <w:lang w:val="ru-RU"/>
        </w:rPr>
        <w:t>са новим роком трајања у складу са одредбама овог Уговора или</w:t>
      </w:r>
    </w:p>
    <w:p w:rsidR="00816728" w:rsidRPr="000C2B87" w:rsidRDefault="00816728" w:rsidP="00816728">
      <w:pPr>
        <w:widowControl w:val="0"/>
        <w:overflowPunct w:val="0"/>
        <w:autoSpaceDE w:val="0"/>
        <w:autoSpaceDN w:val="0"/>
        <w:adjustRightInd w:val="0"/>
        <w:spacing w:line="223" w:lineRule="auto"/>
        <w:ind w:right="1300"/>
        <w:jc w:val="both"/>
        <w:rPr>
          <w:rFonts w:cstheme="minorHAnsi"/>
          <w:sz w:val="20"/>
          <w:szCs w:val="20"/>
        </w:rPr>
      </w:pPr>
      <w:r w:rsidRPr="000C2B87">
        <w:rPr>
          <w:rFonts w:cstheme="minorHAnsi"/>
          <w:b/>
          <w:bCs/>
          <w:sz w:val="20"/>
          <w:szCs w:val="20"/>
          <w:lang w:val="ru-RU"/>
        </w:rPr>
        <w:t>в</w:t>
      </w:r>
      <w:r w:rsidRPr="000C2B87">
        <w:rPr>
          <w:rFonts w:cstheme="minorHAnsi"/>
          <w:sz w:val="20"/>
          <w:szCs w:val="20"/>
          <w:lang w:val="ru-RU"/>
        </w:rPr>
        <w:t>) поврат испоручених добара уз књижн</w:t>
      </w:r>
      <w:r w:rsidRPr="000C2B87">
        <w:rPr>
          <w:rFonts w:cstheme="minorHAnsi"/>
          <w:sz w:val="20"/>
          <w:szCs w:val="20"/>
        </w:rPr>
        <w:t xml:space="preserve">o </w:t>
      </w:r>
      <w:r w:rsidRPr="000C2B87">
        <w:rPr>
          <w:rFonts w:cstheme="minorHAnsi"/>
          <w:sz w:val="20"/>
          <w:szCs w:val="20"/>
          <w:lang w:val="ru-RU"/>
        </w:rPr>
        <w:t>одобрење.</w:t>
      </w:r>
    </w:p>
    <w:p w:rsidR="00816728" w:rsidRPr="000C2B87" w:rsidRDefault="00816728" w:rsidP="00816728">
      <w:pPr>
        <w:ind w:left="3540" w:firstLine="708"/>
        <w:rPr>
          <w:rFonts w:cstheme="minorHAnsi"/>
          <w:b/>
          <w:sz w:val="20"/>
          <w:szCs w:val="20"/>
        </w:rPr>
      </w:pPr>
      <w:r w:rsidRPr="000C2B87">
        <w:rPr>
          <w:rFonts w:cstheme="minorHAnsi"/>
          <w:b/>
          <w:sz w:val="20"/>
          <w:szCs w:val="20"/>
        </w:rPr>
        <w:t xml:space="preserve">                       Члан 4</w:t>
      </w:r>
      <w:r w:rsidRPr="000C2B87">
        <w:rPr>
          <w:rFonts w:cstheme="minorHAnsi"/>
          <w:b/>
          <w:sz w:val="20"/>
          <w:szCs w:val="20"/>
          <w:lang w:val="sr-Cyrl-CS"/>
        </w:rPr>
        <w:t>.</w:t>
      </w:r>
    </w:p>
    <w:p w:rsidR="00E011CE" w:rsidRPr="000C2B87" w:rsidRDefault="0012395D" w:rsidP="00E011CE">
      <w:pPr>
        <w:ind w:left="-360"/>
        <w:jc w:val="both"/>
        <w:rPr>
          <w:rFonts w:cstheme="minorHAnsi"/>
          <w:sz w:val="20"/>
          <w:szCs w:val="20"/>
        </w:rPr>
      </w:pPr>
      <w:r w:rsidRPr="000C2B87">
        <w:rPr>
          <w:rFonts w:cstheme="minorHAnsi"/>
          <w:sz w:val="20"/>
          <w:szCs w:val="20"/>
        </w:rPr>
        <w:t xml:space="preserve">Уговорена вредност без ПДВ-а износи: ______________ динара, а вредност са ПДВ-ом износи: ______________ динара. </w:t>
      </w:r>
      <w:r w:rsidR="00E011CE" w:rsidRPr="000C2B87">
        <w:rPr>
          <w:rFonts w:eastAsia="Times New Roman" w:cstheme="minorHAnsi"/>
          <w:b/>
          <w:sz w:val="20"/>
          <w:szCs w:val="20"/>
        </w:rPr>
        <w:t xml:space="preserve">(Попуњава Наручилац - Наручилац уписује износ из понуде ако понуда </w:t>
      </w:r>
      <w:r w:rsidR="00E011CE" w:rsidRPr="000C2B87">
        <w:rPr>
          <w:rFonts w:eastAsia="Arial" w:cstheme="minorHAnsi"/>
          <w:b/>
          <w:sz w:val="20"/>
          <w:szCs w:val="20"/>
        </w:rPr>
        <w:t xml:space="preserve">не прелази износ процењене вредности предмета јавне набавке, тј. уговор се закључује на вредност из понуде. </w:t>
      </w:r>
      <w:r w:rsidR="00E011CE" w:rsidRPr="000C2B87">
        <w:rPr>
          <w:rFonts w:eastAsia="Times New Roman" w:cstheme="minorHAnsi"/>
          <w:b/>
          <w:sz w:val="20"/>
          <w:szCs w:val="20"/>
        </w:rPr>
        <w:t xml:space="preserve">Уколико понуда </w:t>
      </w:r>
      <w:r w:rsidR="00E011CE" w:rsidRPr="000C2B87">
        <w:rPr>
          <w:rFonts w:eastAsia="Arial" w:cstheme="minorHAnsi"/>
          <w:b/>
          <w:sz w:val="20"/>
          <w:szCs w:val="20"/>
        </w:rPr>
        <w:t xml:space="preserve">прелази износ процењене вредности предмета јавне набавке Наручилац ће уписати </w:t>
      </w:r>
      <w:r w:rsidR="00E011CE" w:rsidRPr="000C2B87">
        <w:rPr>
          <w:rFonts w:eastAsia="Times New Roman" w:cstheme="minorHAnsi"/>
          <w:b/>
          <w:sz w:val="20"/>
          <w:szCs w:val="20"/>
        </w:rPr>
        <w:t>процењену вредност партије тј. уговор се закључује на износ процењене вредности).</w:t>
      </w:r>
    </w:p>
    <w:p w:rsidR="0012395D" w:rsidRPr="000C2B87" w:rsidRDefault="0012395D" w:rsidP="0012395D">
      <w:pPr>
        <w:ind w:left="-360"/>
        <w:jc w:val="both"/>
        <w:rPr>
          <w:rFonts w:cstheme="minorHAnsi"/>
          <w:sz w:val="20"/>
          <w:szCs w:val="20"/>
        </w:rPr>
      </w:pPr>
      <w:r w:rsidRPr="000C2B87">
        <w:rPr>
          <w:rFonts w:cstheme="minorHAnsi"/>
          <w:sz w:val="20"/>
          <w:szCs w:val="20"/>
          <w:lang w:val="ru-RU"/>
        </w:rPr>
        <w:t xml:space="preserve">Цена обухвата све трошкове (превоз добара, утовар, истовар, трошкове амбалаже и паковања, обраде и друге трошкове) које </w:t>
      </w:r>
      <w:r w:rsidRPr="000C2B87">
        <w:rPr>
          <w:rFonts w:cstheme="minorHAnsi"/>
          <w:sz w:val="20"/>
          <w:szCs w:val="20"/>
          <w:lang w:val="sr-Cyrl-CS"/>
        </w:rPr>
        <w:t>Испоручилац</w:t>
      </w:r>
      <w:r w:rsidRPr="000C2B87">
        <w:rPr>
          <w:rFonts w:cstheme="minorHAnsi"/>
          <w:sz w:val="20"/>
          <w:szCs w:val="20"/>
          <w:lang w:val="ru-RU"/>
        </w:rPr>
        <w:t xml:space="preserve"> има у реализацији овог уговора.</w:t>
      </w:r>
    </w:p>
    <w:p w:rsidR="0012395D" w:rsidRPr="000C2B87" w:rsidRDefault="0012395D" w:rsidP="0012395D">
      <w:pPr>
        <w:ind w:left="-360"/>
        <w:jc w:val="both"/>
        <w:rPr>
          <w:rFonts w:cstheme="minorHAnsi"/>
          <w:sz w:val="20"/>
          <w:szCs w:val="20"/>
        </w:rPr>
      </w:pPr>
      <w:r w:rsidRPr="000C2B87">
        <w:rPr>
          <w:rFonts w:cstheme="minorHAnsi"/>
          <w:sz w:val="20"/>
          <w:szCs w:val="20"/>
        </w:rPr>
        <w:t>Цена  подразумева  испоруку  добара  франко магацин  Наручиоца, Специјална болница за рехабилитацију “</w:t>
      </w:r>
      <w:r w:rsidR="000C2B87" w:rsidRPr="000C2B87">
        <w:rPr>
          <w:rFonts w:cstheme="minorHAnsi"/>
          <w:sz w:val="20"/>
          <w:szCs w:val="20"/>
        </w:rPr>
        <w:t>Рибарска Бања”, Краља Петра Првог 176</w:t>
      </w:r>
      <w:r w:rsidRPr="000C2B87">
        <w:rPr>
          <w:rFonts w:cstheme="minorHAnsi"/>
          <w:sz w:val="20"/>
          <w:szCs w:val="20"/>
          <w:lang w:val="sr-Cyrl-CS"/>
        </w:rPr>
        <w:t xml:space="preserve">, истоварен, уз поштовање времена испоруке које </w:t>
      </w:r>
      <w:r w:rsidRPr="000C2B87">
        <w:rPr>
          <w:rFonts w:cstheme="minorHAnsi"/>
          <w:sz w:val="20"/>
          <w:szCs w:val="20"/>
        </w:rPr>
        <w:t xml:space="preserve">је </w:t>
      </w:r>
      <w:r w:rsidRPr="000C2B87">
        <w:rPr>
          <w:rFonts w:cstheme="minorHAnsi"/>
          <w:sz w:val="20"/>
          <w:szCs w:val="20"/>
          <w:lang w:val="sr-Cyrl-CS"/>
        </w:rPr>
        <w:t>наведено у обрасцу понуде, која је саставни део уговора.</w:t>
      </w:r>
    </w:p>
    <w:p w:rsidR="0012395D" w:rsidRPr="000C2B87" w:rsidRDefault="0012395D" w:rsidP="0012395D">
      <w:pPr>
        <w:ind w:left="-360"/>
        <w:jc w:val="both"/>
        <w:rPr>
          <w:rFonts w:cstheme="minorHAnsi"/>
          <w:sz w:val="20"/>
          <w:szCs w:val="20"/>
        </w:rPr>
      </w:pPr>
      <w:r w:rsidRPr="000C2B87">
        <w:rPr>
          <w:rFonts w:cstheme="minorHAnsi"/>
          <w:sz w:val="20"/>
          <w:szCs w:val="20"/>
          <w:lang w:val="ru-RU"/>
        </w:rPr>
        <w:t xml:space="preserve">Уговорне стране су сагласне да су јединичне цене добара из члана 2. овог Уговора </w:t>
      </w:r>
      <w:r w:rsidRPr="000C2B87">
        <w:rPr>
          <w:rFonts w:cstheme="minorHAnsi"/>
          <w:b/>
          <w:bCs/>
          <w:sz w:val="20"/>
          <w:szCs w:val="20"/>
          <w:lang w:val="ru-RU"/>
        </w:rPr>
        <w:t xml:space="preserve">фиксне и непроменљиве у року од </w:t>
      </w:r>
      <w:r w:rsidRPr="000C2B87">
        <w:rPr>
          <w:rFonts w:cstheme="minorHAnsi"/>
          <w:b/>
          <w:bCs/>
          <w:sz w:val="20"/>
          <w:szCs w:val="20"/>
        </w:rPr>
        <w:t>30</w:t>
      </w:r>
      <w:r w:rsidR="00E44C69" w:rsidRPr="000C2B87">
        <w:rPr>
          <w:rFonts w:cstheme="minorHAnsi"/>
          <w:b/>
          <w:bCs/>
          <w:sz w:val="20"/>
          <w:szCs w:val="20"/>
          <w:lang w:val="ru-RU"/>
        </w:rPr>
        <w:t xml:space="preserve"> дана</w:t>
      </w:r>
      <w:r w:rsidRPr="000C2B87">
        <w:rPr>
          <w:rFonts w:cstheme="minorHAnsi"/>
          <w:b/>
          <w:bCs/>
          <w:sz w:val="20"/>
          <w:szCs w:val="20"/>
          <w:lang w:val="ru-RU"/>
        </w:rPr>
        <w:t xml:space="preserve"> од датума ступања на снагу овог уговора.</w:t>
      </w:r>
    </w:p>
    <w:p w:rsidR="00E44C69" w:rsidRPr="000C2B87" w:rsidRDefault="00E44C69" w:rsidP="00E44C69">
      <w:pPr>
        <w:ind w:left="-360"/>
        <w:jc w:val="both"/>
        <w:rPr>
          <w:rFonts w:cstheme="minorHAnsi"/>
          <w:b/>
          <w:sz w:val="20"/>
          <w:szCs w:val="20"/>
        </w:rPr>
      </w:pPr>
      <w:r w:rsidRPr="000C2B87">
        <w:rPr>
          <w:rFonts w:cstheme="minorHAnsi"/>
          <w:b/>
          <w:bCs/>
          <w:sz w:val="20"/>
          <w:szCs w:val="20"/>
        </w:rPr>
        <w:lastRenderedPageBreak/>
        <w:t>Претходни став се примењује и у случају евентуалног потписивања анекса уговора.</w:t>
      </w:r>
    </w:p>
    <w:p w:rsidR="0012395D" w:rsidRPr="000C2B87" w:rsidRDefault="0012395D" w:rsidP="0012395D">
      <w:pPr>
        <w:widowControl w:val="0"/>
        <w:overflowPunct w:val="0"/>
        <w:autoSpaceDE w:val="0"/>
        <w:autoSpaceDN w:val="0"/>
        <w:adjustRightInd w:val="0"/>
        <w:spacing w:line="206" w:lineRule="auto"/>
        <w:jc w:val="both"/>
        <w:rPr>
          <w:rFonts w:cstheme="minorHAnsi"/>
          <w:sz w:val="20"/>
          <w:szCs w:val="20"/>
        </w:rPr>
      </w:pPr>
      <w:r w:rsidRPr="000C2B87">
        <w:rPr>
          <w:rFonts w:cstheme="minorHAnsi"/>
          <w:sz w:val="20"/>
          <w:szCs w:val="20"/>
          <w:lang w:val="ru-RU"/>
        </w:rPr>
        <w:t xml:space="preserve">Протеком рока из става </w:t>
      </w:r>
      <w:r w:rsidR="00991FF5" w:rsidRPr="000C2B87">
        <w:rPr>
          <w:rFonts w:cstheme="minorHAnsi"/>
          <w:sz w:val="20"/>
          <w:szCs w:val="20"/>
        </w:rPr>
        <w:t>4</w:t>
      </w:r>
      <w:r w:rsidRPr="000C2B87">
        <w:rPr>
          <w:rFonts w:cstheme="minorHAnsi"/>
          <w:sz w:val="20"/>
          <w:szCs w:val="20"/>
          <w:lang w:val="ru-RU"/>
        </w:rPr>
        <w:t>. овог члана јединичне цене су базне и могу се мењати само уколико на тржишту дође до промена цена роба које су предмет овог Уговора.</w:t>
      </w:r>
    </w:p>
    <w:p w:rsidR="0012395D" w:rsidRPr="000C2B87" w:rsidRDefault="0012395D" w:rsidP="0012395D">
      <w:pPr>
        <w:suppressAutoHyphens/>
        <w:jc w:val="both"/>
        <w:rPr>
          <w:rFonts w:cstheme="minorHAnsi"/>
          <w:sz w:val="20"/>
          <w:szCs w:val="20"/>
          <w:lang w:val="sr-Cyrl-CS" w:eastAsia="ar-SA"/>
        </w:rPr>
      </w:pPr>
      <w:r w:rsidRPr="000C2B87">
        <w:rPr>
          <w:rFonts w:cstheme="minorHAnsi"/>
          <w:sz w:val="20"/>
          <w:szCs w:val="20"/>
          <w:lang w:val="sr-Cyrl-CS" w:eastAsia="ar-SA"/>
        </w:rPr>
        <w:t>Цена уговорених добара може се мењати када на тржишту дође до промене цена, односно повећања или смањења цена и то за више од 10% од цена које су важиле на тржишту на дан отварања понуда.</w:t>
      </w:r>
    </w:p>
    <w:p w:rsidR="0012395D" w:rsidRPr="000C2B87" w:rsidRDefault="0012395D" w:rsidP="0012395D">
      <w:pPr>
        <w:suppressAutoHyphens/>
        <w:jc w:val="both"/>
        <w:rPr>
          <w:rFonts w:cstheme="minorHAnsi"/>
          <w:b/>
          <w:bCs/>
          <w:sz w:val="20"/>
          <w:szCs w:val="20"/>
        </w:rPr>
      </w:pPr>
      <w:r w:rsidRPr="000C2B87">
        <w:rPr>
          <w:rFonts w:cstheme="minorHAnsi"/>
          <w:sz w:val="20"/>
          <w:szCs w:val="20"/>
          <w:lang w:val="sr-Cyrl-CS" w:eastAsia="ar-SA"/>
        </w:rPr>
        <w:t>Уговорна страна која тражи промену цене дужна је да захтев за промену цене достави другој страни у писаном облику са писаним доказима да је на тржишту дошло до промене.</w:t>
      </w:r>
      <w:r w:rsidRPr="000C2B87">
        <w:rPr>
          <w:rFonts w:cstheme="minorHAnsi"/>
          <w:sz w:val="20"/>
          <w:szCs w:val="20"/>
          <w:lang w:val="ru-RU"/>
        </w:rPr>
        <w:t xml:space="preserve"> Јединичне цене добара се могу </w:t>
      </w:r>
      <w:r w:rsidRPr="000C2B87">
        <w:rPr>
          <w:rFonts w:cstheme="minorHAnsi"/>
          <w:sz w:val="20"/>
          <w:szCs w:val="20"/>
        </w:rPr>
        <w:t>мењати</w:t>
      </w:r>
      <w:r w:rsidRPr="000C2B87">
        <w:rPr>
          <w:rFonts w:cstheme="minorHAnsi"/>
          <w:sz w:val="20"/>
          <w:szCs w:val="20"/>
          <w:lang w:val="ru-RU"/>
        </w:rPr>
        <w:t xml:space="preserve"> искључиво </w:t>
      </w:r>
      <w:r w:rsidRPr="000C2B87">
        <w:rPr>
          <w:rFonts w:cstheme="minorHAnsi"/>
          <w:b/>
          <w:bCs/>
          <w:sz w:val="20"/>
          <w:szCs w:val="20"/>
          <w:lang w:val="ru-RU"/>
        </w:rPr>
        <w:t>уз писану сагласност Наручиоца</w:t>
      </w:r>
      <w:r w:rsidRPr="000C2B87">
        <w:rPr>
          <w:rFonts w:cstheme="minorHAnsi"/>
          <w:b/>
          <w:bCs/>
          <w:sz w:val="20"/>
          <w:szCs w:val="20"/>
        </w:rPr>
        <w:t>.</w:t>
      </w:r>
    </w:p>
    <w:p w:rsidR="0012395D" w:rsidRPr="000C2B87" w:rsidRDefault="0012395D" w:rsidP="0012395D">
      <w:pPr>
        <w:jc w:val="both"/>
        <w:rPr>
          <w:rFonts w:cstheme="minorHAnsi"/>
          <w:noProof/>
          <w:sz w:val="20"/>
          <w:szCs w:val="20"/>
          <w:lang w:val="sr-Cyrl-CS"/>
        </w:rPr>
      </w:pPr>
      <w:r w:rsidRPr="000C2B87">
        <w:rPr>
          <w:rFonts w:cstheme="minorHAnsi"/>
          <w:sz w:val="20"/>
          <w:szCs w:val="20"/>
          <w:lang w:val="sr-Cyrl-CS"/>
        </w:rPr>
        <w:t>Испоручилац</w:t>
      </w:r>
      <w:r w:rsidRPr="000C2B87">
        <w:rPr>
          <w:rFonts w:cstheme="minorHAnsi"/>
          <w:noProof/>
          <w:sz w:val="20"/>
          <w:szCs w:val="20"/>
          <w:lang w:val="sr-Cyrl-CS"/>
        </w:rPr>
        <w:t xml:space="preserve"> је у обавези да уз захтев достави доказе који оправдавају тражену промену цена. Захтев за промену цена Испоручиоца се може односити само за наредне испоруке добара. </w:t>
      </w:r>
      <w:r w:rsidRPr="000C2B87">
        <w:rPr>
          <w:rFonts w:cstheme="minorHAnsi"/>
          <w:sz w:val="20"/>
          <w:szCs w:val="20"/>
          <w:lang w:val="sr-Cyrl-CS"/>
        </w:rPr>
        <w:t xml:space="preserve">У захтеву наводи првобитно уговорену цену, затим проценат поскупљења и нову цену са и без ПДВ-а. </w:t>
      </w:r>
    </w:p>
    <w:p w:rsidR="0012395D" w:rsidRPr="000C2B87" w:rsidRDefault="0012395D" w:rsidP="0012395D">
      <w:pPr>
        <w:suppressAutoHyphens/>
        <w:jc w:val="both"/>
        <w:rPr>
          <w:rFonts w:cstheme="minorHAnsi"/>
          <w:b/>
          <w:sz w:val="20"/>
          <w:szCs w:val="20"/>
        </w:rPr>
      </w:pPr>
      <w:r w:rsidRPr="000C2B87">
        <w:rPr>
          <w:rFonts w:cstheme="minorHAnsi"/>
          <w:b/>
          <w:bCs/>
          <w:sz w:val="20"/>
          <w:szCs w:val="20"/>
          <w:lang w:val="ru-RU"/>
        </w:rPr>
        <w:t xml:space="preserve">Уговорне стране су сагласне да, уколико дође до промена цена на тржишту наведених добара, </w:t>
      </w:r>
      <w:r w:rsidRPr="000C2B87">
        <w:rPr>
          <w:rFonts w:cstheme="minorHAnsi"/>
          <w:b/>
          <w:sz w:val="20"/>
          <w:szCs w:val="20"/>
          <w:lang w:val="sr-Cyrl-CS" w:eastAsia="ar-SA"/>
        </w:rPr>
        <w:t>односно повећања или смањења цена и то за више од 10%  од цена које су важиле на тржишту на дан отварања понуда</w:t>
      </w:r>
      <w:r w:rsidRPr="000C2B87">
        <w:rPr>
          <w:rFonts w:cstheme="minorHAnsi"/>
          <w:b/>
          <w:bCs/>
          <w:sz w:val="20"/>
          <w:szCs w:val="20"/>
          <w:lang w:val="ru-RU"/>
        </w:rPr>
        <w:t>, исте ће се кориговати на предлог једне од уговорних страна</w:t>
      </w:r>
      <w:r w:rsidRPr="000C2B87">
        <w:rPr>
          <w:rFonts w:cstheme="minorHAnsi"/>
          <w:b/>
          <w:bCs/>
          <w:sz w:val="20"/>
          <w:szCs w:val="20"/>
        </w:rPr>
        <w:t>.</w:t>
      </w:r>
      <w:r w:rsidRPr="000C2B87">
        <w:rPr>
          <w:rFonts w:cstheme="minorHAnsi"/>
          <w:b/>
          <w:bCs/>
          <w:sz w:val="20"/>
          <w:szCs w:val="20"/>
          <w:lang w:val="ru-RU"/>
        </w:rPr>
        <w:t xml:space="preserve"> </w:t>
      </w:r>
      <w:r w:rsidRPr="000C2B87">
        <w:rPr>
          <w:rFonts w:cstheme="minorHAnsi"/>
          <w:b/>
          <w:sz w:val="20"/>
          <w:szCs w:val="20"/>
        </w:rPr>
        <w:t xml:space="preserve"> </w:t>
      </w:r>
    </w:p>
    <w:p w:rsidR="0012395D" w:rsidRPr="000C2B87" w:rsidRDefault="0012395D" w:rsidP="0012395D">
      <w:pPr>
        <w:suppressAutoHyphens/>
        <w:jc w:val="both"/>
        <w:rPr>
          <w:rFonts w:cstheme="minorHAnsi"/>
          <w:b/>
          <w:sz w:val="20"/>
          <w:szCs w:val="20"/>
          <w:lang w:val="ru-RU"/>
        </w:rPr>
      </w:pPr>
      <w:r w:rsidRPr="000C2B87">
        <w:rPr>
          <w:rFonts w:cstheme="minorHAnsi"/>
          <w:b/>
          <w:sz w:val="20"/>
          <w:szCs w:val="20"/>
          <w:lang w:val="ru-RU"/>
        </w:rPr>
        <w:t>Промена цене примењиваће се на уговорену цену из понуде и то највише до износа процента промене цена.</w:t>
      </w:r>
    </w:p>
    <w:p w:rsidR="0012395D" w:rsidRPr="000C2B87" w:rsidRDefault="0012395D" w:rsidP="0012395D">
      <w:pPr>
        <w:jc w:val="both"/>
        <w:rPr>
          <w:rFonts w:cstheme="minorHAnsi"/>
          <w:b/>
          <w:noProof/>
          <w:sz w:val="20"/>
          <w:szCs w:val="20"/>
        </w:rPr>
      </w:pPr>
      <w:r w:rsidRPr="000C2B87">
        <w:rPr>
          <w:rFonts w:cstheme="minorHAnsi"/>
          <w:b/>
          <w:sz w:val="20"/>
          <w:szCs w:val="20"/>
          <w:lang w:val="sr-Cyrl-CS"/>
        </w:rPr>
        <w:t>Пре давања писане сагл</w:t>
      </w:r>
      <w:r w:rsidR="001C3FD2" w:rsidRPr="000C2B87">
        <w:rPr>
          <w:rFonts w:cstheme="minorHAnsi"/>
          <w:b/>
          <w:sz w:val="20"/>
          <w:szCs w:val="20"/>
        </w:rPr>
        <w:t>a</w:t>
      </w:r>
      <w:r w:rsidR="001C3FD2" w:rsidRPr="000C2B87">
        <w:rPr>
          <w:rFonts w:cstheme="minorHAnsi"/>
          <w:b/>
          <w:sz w:val="20"/>
          <w:szCs w:val="20"/>
          <w:lang w:val="sr-Cyrl-CS"/>
        </w:rPr>
        <w:t>с</w:t>
      </w:r>
      <w:r w:rsidRPr="000C2B87">
        <w:rPr>
          <w:rFonts w:cstheme="minorHAnsi"/>
          <w:b/>
          <w:sz w:val="20"/>
          <w:szCs w:val="20"/>
          <w:lang w:val="sr-Cyrl-CS"/>
        </w:rPr>
        <w:t xml:space="preserve">ности, Наручилац ће основаност захтева за промену уговорене цене добара утврђивати на основу процента (%) промене тржишних цена од дана отварања понуда до датума испостављања захтева за промену цена. </w:t>
      </w:r>
      <w:r w:rsidRPr="000C2B87">
        <w:rPr>
          <w:rFonts w:cstheme="minorHAnsi"/>
          <w:b/>
          <w:sz w:val="20"/>
          <w:szCs w:val="20"/>
        </w:rPr>
        <w:t xml:space="preserve">У зависности од предмета уговора, </w:t>
      </w:r>
      <w:r w:rsidRPr="000C2B87">
        <w:rPr>
          <w:rFonts w:cstheme="minorHAnsi"/>
          <w:b/>
          <w:sz w:val="20"/>
          <w:szCs w:val="20"/>
          <w:lang w:val="sr-Cyrl-CS"/>
        </w:rPr>
        <w:t xml:space="preserve">тржишном ценом сматраће се </w:t>
      </w:r>
      <w:r w:rsidRPr="000C2B87">
        <w:rPr>
          <w:rFonts w:cstheme="minorHAnsi"/>
          <w:b/>
          <w:sz w:val="20"/>
          <w:szCs w:val="20"/>
        </w:rPr>
        <w:t xml:space="preserve">средња, односно, просечна </w:t>
      </w:r>
      <w:r w:rsidRPr="000C2B87">
        <w:rPr>
          <w:rFonts w:cstheme="minorHAnsi"/>
          <w:b/>
          <w:sz w:val="20"/>
          <w:szCs w:val="20"/>
          <w:lang w:val="sr-Cyrl-CS"/>
        </w:rPr>
        <w:t xml:space="preserve">малопродајна цена из три </w:t>
      </w:r>
      <w:r w:rsidRPr="000C2B87">
        <w:rPr>
          <w:rFonts w:cstheme="minorHAnsi"/>
          <w:b/>
          <w:sz w:val="20"/>
          <w:szCs w:val="20"/>
        </w:rPr>
        <w:t>хипермаркета</w:t>
      </w:r>
      <w:r w:rsidRPr="000C2B87">
        <w:rPr>
          <w:rFonts w:cstheme="minorHAnsi"/>
          <w:b/>
          <w:sz w:val="20"/>
          <w:szCs w:val="20"/>
          <w:lang w:val="sr-Cyrl-CS"/>
        </w:rPr>
        <w:t xml:space="preserve"> у Крушевцу, односно, цена, на основу извештаја СТИПС-а коју објављује </w:t>
      </w:r>
      <w:r w:rsidRPr="000C2B87">
        <w:rPr>
          <w:rFonts w:cstheme="minorHAnsi"/>
          <w:b/>
          <w:sz w:val="20"/>
          <w:szCs w:val="20"/>
        </w:rPr>
        <w:t>Министарство пољопривреде, шумарства и водопривреде</w:t>
      </w:r>
      <w:r w:rsidRPr="000C2B87">
        <w:rPr>
          <w:rFonts w:cstheme="minorHAnsi"/>
          <w:b/>
          <w:sz w:val="20"/>
          <w:szCs w:val="20"/>
          <w:lang w:val="sr-Cyrl-CS"/>
        </w:rPr>
        <w:t>, а који је доступан на интернет адреси:</w:t>
      </w:r>
      <w:r w:rsidRPr="000C2B87">
        <w:rPr>
          <w:rFonts w:cstheme="minorHAnsi"/>
          <w:b/>
          <w:noProof/>
          <w:sz w:val="20"/>
          <w:szCs w:val="20"/>
          <w:lang w:val="sr-Latn-CS"/>
        </w:rPr>
        <w:t xml:space="preserve"> </w:t>
      </w:r>
      <w:hyperlink r:id="rId7" w:history="1">
        <w:r w:rsidRPr="000C2B87">
          <w:rPr>
            <w:rStyle w:val="Hyperlink"/>
            <w:rFonts w:cstheme="minorHAnsi"/>
            <w:b/>
            <w:noProof/>
            <w:sz w:val="20"/>
            <w:szCs w:val="20"/>
            <w:lang w:val="sr-Latn-CS"/>
          </w:rPr>
          <w:t>www.stips.minpolj.gov.rs/stips/detaljni</w:t>
        </w:r>
      </w:hyperlink>
      <w:r w:rsidRPr="000C2B87">
        <w:rPr>
          <w:rFonts w:cstheme="minorHAnsi"/>
          <w:b/>
          <w:noProof/>
          <w:sz w:val="20"/>
          <w:szCs w:val="20"/>
          <w:lang w:val="sr-Cyrl-CS"/>
        </w:rPr>
        <w:t xml:space="preserve">.  </w:t>
      </w:r>
    </w:p>
    <w:p w:rsidR="0012395D" w:rsidRPr="000C2B87" w:rsidRDefault="0012395D" w:rsidP="0012395D">
      <w:pPr>
        <w:suppressAutoHyphens/>
        <w:jc w:val="both"/>
        <w:rPr>
          <w:rFonts w:cstheme="minorHAnsi"/>
          <w:noProof/>
          <w:sz w:val="20"/>
          <w:szCs w:val="20"/>
        </w:rPr>
      </w:pPr>
      <w:r w:rsidRPr="000C2B87">
        <w:rPr>
          <w:rFonts w:cstheme="minorHAnsi"/>
          <w:noProof/>
          <w:sz w:val="20"/>
          <w:szCs w:val="20"/>
          <w:lang w:val="sr-Cyrl-CS"/>
        </w:rPr>
        <w:t xml:space="preserve">Уколико не постоје оправдани разлози за повећање цена Наручилац неће дати писану сагласност на захтев за промену цена </w:t>
      </w:r>
      <w:r w:rsidRPr="000C2B87">
        <w:rPr>
          <w:rFonts w:cstheme="minorHAnsi"/>
          <w:sz w:val="20"/>
          <w:szCs w:val="20"/>
          <w:lang w:val="sr-Cyrl-CS"/>
        </w:rPr>
        <w:t>Испоручиоца</w:t>
      </w:r>
      <w:r w:rsidRPr="000C2B87">
        <w:rPr>
          <w:rFonts w:cstheme="minorHAnsi"/>
          <w:noProof/>
          <w:sz w:val="20"/>
          <w:szCs w:val="20"/>
          <w:lang w:val="sr-Cyrl-CS"/>
        </w:rPr>
        <w:t>.</w:t>
      </w:r>
    </w:p>
    <w:p w:rsidR="0012395D" w:rsidRPr="000C2B87" w:rsidRDefault="0012395D" w:rsidP="0012395D">
      <w:pPr>
        <w:jc w:val="both"/>
        <w:rPr>
          <w:rFonts w:cstheme="minorHAnsi"/>
          <w:noProof/>
          <w:sz w:val="20"/>
          <w:szCs w:val="20"/>
          <w:lang w:val="sr-Cyrl-CS"/>
        </w:rPr>
      </w:pPr>
      <w:r w:rsidRPr="000C2B87">
        <w:rPr>
          <w:rFonts w:cstheme="minorHAnsi"/>
          <w:noProof/>
          <w:sz w:val="20"/>
          <w:szCs w:val="20"/>
        </w:rPr>
        <w:t>Наручилац</w:t>
      </w:r>
      <w:r w:rsidRPr="000C2B87">
        <w:rPr>
          <w:rFonts w:cstheme="minorHAnsi"/>
          <w:noProof/>
          <w:sz w:val="20"/>
          <w:szCs w:val="20"/>
          <w:lang w:val="sr-Cyrl-CS"/>
        </w:rPr>
        <w:t xml:space="preserve"> има право да се обрати </w:t>
      </w:r>
      <w:r w:rsidRPr="000C2B87">
        <w:rPr>
          <w:rFonts w:cstheme="minorHAnsi"/>
          <w:sz w:val="20"/>
          <w:szCs w:val="20"/>
          <w:lang w:val="sr-Cyrl-CS"/>
        </w:rPr>
        <w:t xml:space="preserve">Испоручиоцу </w:t>
      </w:r>
      <w:r w:rsidRPr="000C2B87">
        <w:rPr>
          <w:rFonts w:cstheme="minorHAnsi"/>
          <w:noProof/>
          <w:sz w:val="20"/>
          <w:szCs w:val="20"/>
          <w:lang w:val="sr-Cyrl-CS"/>
        </w:rPr>
        <w:t xml:space="preserve">писаним захтевом за смањење цене који ће документовати доказима који оправдавају тражену промену цена. Наручилац подноси захтев за смањење цена </w:t>
      </w:r>
      <w:r w:rsidRPr="000C2B87">
        <w:rPr>
          <w:rFonts w:cstheme="minorHAnsi"/>
          <w:sz w:val="20"/>
          <w:szCs w:val="20"/>
          <w:lang w:val="sr-Cyrl-CS"/>
        </w:rPr>
        <w:t>Испоручиоцу</w:t>
      </w:r>
      <w:r w:rsidRPr="000C2B87">
        <w:rPr>
          <w:rFonts w:cstheme="minorHAnsi"/>
          <w:noProof/>
          <w:sz w:val="20"/>
          <w:szCs w:val="20"/>
          <w:lang w:val="sr-Cyrl-CS"/>
        </w:rPr>
        <w:t xml:space="preserve"> у складу са прибављеним информацијама о цени добара на тржишту.</w:t>
      </w:r>
    </w:p>
    <w:p w:rsidR="0012395D" w:rsidRPr="000C2B87" w:rsidRDefault="0012395D" w:rsidP="0012395D">
      <w:pPr>
        <w:widowControl w:val="0"/>
        <w:autoSpaceDE w:val="0"/>
        <w:autoSpaceDN w:val="0"/>
        <w:adjustRightInd w:val="0"/>
        <w:spacing w:line="232" w:lineRule="auto"/>
        <w:jc w:val="both"/>
        <w:rPr>
          <w:rFonts w:cstheme="minorHAnsi"/>
          <w:b/>
          <w:bCs/>
          <w:sz w:val="20"/>
          <w:szCs w:val="20"/>
          <w:lang w:val="ru-RU"/>
        </w:rPr>
      </w:pPr>
      <w:r w:rsidRPr="000C2B87">
        <w:rPr>
          <w:rFonts w:cstheme="minorHAnsi"/>
          <w:b/>
          <w:bCs/>
          <w:sz w:val="20"/>
          <w:szCs w:val="20"/>
        </w:rPr>
        <w:t>Ц</w:t>
      </w:r>
      <w:r w:rsidRPr="000C2B87">
        <w:rPr>
          <w:rFonts w:cstheme="minorHAnsi"/>
          <w:b/>
          <w:bCs/>
          <w:sz w:val="20"/>
          <w:szCs w:val="20"/>
          <w:lang w:val="ru-RU"/>
        </w:rPr>
        <w:t>ене се могу мењати само за неиспоручену робу</w:t>
      </w:r>
      <w:r w:rsidRPr="000C2B87">
        <w:rPr>
          <w:rFonts w:cstheme="minorHAnsi"/>
          <w:sz w:val="20"/>
          <w:szCs w:val="20"/>
          <w:lang w:val="ru-RU"/>
        </w:rPr>
        <w:t xml:space="preserve">. </w:t>
      </w:r>
      <w:r w:rsidRPr="000C2B87">
        <w:rPr>
          <w:rFonts w:cstheme="minorHAnsi"/>
          <w:b/>
          <w:bCs/>
          <w:sz w:val="20"/>
          <w:szCs w:val="20"/>
          <w:lang w:val="ru-RU"/>
        </w:rPr>
        <w:t>Кориговање цена ће бити озваничено потписивањем Анекс</w:t>
      </w:r>
      <w:r w:rsidRPr="000C2B87">
        <w:rPr>
          <w:rFonts w:cstheme="minorHAnsi"/>
          <w:b/>
          <w:bCs/>
          <w:sz w:val="20"/>
          <w:szCs w:val="20"/>
        </w:rPr>
        <w:t>a</w:t>
      </w:r>
      <w:r w:rsidRPr="000C2B87">
        <w:rPr>
          <w:rFonts w:cstheme="minorHAnsi"/>
          <w:b/>
          <w:bCs/>
          <w:sz w:val="20"/>
          <w:szCs w:val="20"/>
          <w:lang w:val="ru-RU"/>
        </w:rPr>
        <w:t xml:space="preserve"> уговора.</w:t>
      </w:r>
    </w:p>
    <w:p w:rsidR="0012395D" w:rsidRPr="000C2B87" w:rsidRDefault="0012395D" w:rsidP="0012395D">
      <w:pPr>
        <w:suppressAutoHyphens/>
        <w:jc w:val="both"/>
        <w:rPr>
          <w:rFonts w:cstheme="minorHAnsi"/>
          <w:sz w:val="20"/>
          <w:szCs w:val="20"/>
          <w:lang w:val="sr-Cyrl-CS" w:eastAsia="ar-SA"/>
        </w:rPr>
      </w:pPr>
      <w:r w:rsidRPr="000C2B87">
        <w:rPr>
          <w:rFonts w:cstheme="minorHAnsi"/>
          <w:sz w:val="20"/>
          <w:szCs w:val="20"/>
          <w:lang w:val="ru-RU"/>
        </w:rPr>
        <w:t xml:space="preserve">Након потписивања Анекса, свако следеће разматрање промене цена за производе којима је промењена цена Анексом вршиће се упоређивањем цена које су важиле на дан анексирања и цена на дан подношења новог захтева за промену цена. </w:t>
      </w:r>
      <w:r w:rsidRPr="000C2B87">
        <w:rPr>
          <w:rFonts w:cstheme="minorHAnsi"/>
          <w:sz w:val="20"/>
          <w:szCs w:val="20"/>
          <w:lang w:val="sr-Cyrl-CS" w:eastAsia="ar-SA"/>
        </w:rPr>
        <w:t>Цена уговорених добара може се мењати када на тржишту дође до промене цена, односно повећања или смањења цена и то за више од 10% од цена које су важиле на тржишту на дан последњег анексирања.</w:t>
      </w:r>
    </w:p>
    <w:p w:rsidR="0012395D" w:rsidRPr="000C2B87" w:rsidRDefault="0012395D" w:rsidP="0012395D">
      <w:pPr>
        <w:suppressAutoHyphens/>
        <w:jc w:val="both"/>
        <w:rPr>
          <w:rFonts w:cstheme="minorHAnsi"/>
          <w:b/>
          <w:sz w:val="20"/>
          <w:szCs w:val="20"/>
        </w:rPr>
      </w:pPr>
      <w:r w:rsidRPr="000C2B87">
        <w:rPr>
          <w:rFonts w:cstheme="minorHAnsi"/>
          <w:b/>
          <w:bCs/>
          <w:sz w:val="20"/>
          <w:szCs w:val="20"/>
          <w:lang w:val="ru-RU"/>
        </w:rPr>
        <w:lastRenderedPageBreak/>
        <w:t xml:space="preserve">Уговорне стране су сагласне да, уколико дође до промена цена на тржишту наведених добара, </w:t>
      </w:r>
      <w:r w:rsidRPr="000C2B87">
        <w:rPr>
          <w:rFonts w:cstheme="minorHAnsi"/>
          <w:b/>
          <w:sz w:val="20"/>
          <w:szCs w:val="20"/>
          <w:lang w:val="sr-Cyrl-CS" w:eastAsia="ar-SA"/>
        </w:rPr>
        <w:t>односно повећања или смањења цена и то за више од 10%  од  цена које су важиле на тржишту на дан последњег анексирања</w:t>
      </w:r>
      <w:r w:rsidRPr="000C2B87">
        <w:rPr>
          <w:rFonts w:cstheme="minorHAnsi"/>
          <w:b/>
          <w:bCs/>
          <w:sz w:val="20"/>
          <w:szCs w:val="20"/>
          <w:lang w:val="ru-RU"/>
        </w:rPr>
        <w:t>, исте ће се кориговати на предлог једне од уговорних страна</w:t>
      </w:r>
      <w:r w:rsidRPr="000C2B87">
        <w:rPr>
          <w:rFonts w:cstheme="minorHAnsi"/>
          <w:b/>
          <w:bCs/>
          <w:sz w:val="20"/>
          <w:szCs w:val="20"/>
        </w:rPr>
        <w:t>.</w:t>
      </w:r>
      <w:r w:rsidRPr="000C2B87">
        <w:rPr>
          <w:rFonts w:cstheme="minorHAnsi"/>
          <w:b/>
          <w:bCs/>
          <w:sz w:val="20"/>
          <w:szCs w:val="20"/>
          <w:lang w:val="ru-RU"/>
        </w:rPr>
        <w:t xml:space="preserve"> </w:t>
      </w:r>
      <w:r w:rsidRPr="000C2B87">
        <w:rPr>
          <w:rFonts w:cstheme="minorHAnsi"/>
          <w:b/>
          <w:sz w:val="20"/>
          <w:szCs w:val="20"/>
        </w:rPr>
        <w:t xml:space="preserve"> </w:t>
      </w:r>
    </w:p>
    <w:p w:rsidR="0012395D" w:rsidRPr="000C2B87" w:rsidRDefault="0012395D" w:rsidP="0012395D">
      <w:pPr>
        <w:suppressAutoHyphens/>
        <w:jc w:val="both"/>
        <w:rPr>
          <w:rFonts w:cstheme="minorHAnsi"/>
          <w:b/>
          <w:sz w:val="20"/>
          <w:szCs w:val="20"/>
        </w:rPr>
      </w:pPr>
      <w:r w:rsidRPr="000C2B87">
        <w:rPr>
          <w:rFonts w:cstheme="minorHAnsi"/>
          <w:b/>
          <w:sz w:val="20"/>
          <w:szCs w:val="20"/>
          <w:lang w:val="ru-RU"/>
        </w:rPr>
        <w:t>Промена цене примењиваће се на  цену из последњег анекса  и то највише до износа процента промене цена.</w:t>
      </w:r>
    </w:p>
    <w:p w:rsidR="0012395D" w:rsidRPr="000C2B87" w:rsidRDefault="0012395D" w:rsidP="0012395D">
      <w:pPr>
        <w:jc w:val="both"/>
        <w:rPr>
          <w:rFonts w:cstheme="minorHAnsi"/>
          <w:b/>
          <w:noProof/>
          <w:sz w:val="20"/>
          <w:szCs w:val="20"/>
        </w:rPr>
      </w:pPr>
      <w:r w:rsidRPr="000C2B87">
        <w:rPr>
          <w:rFonts w:cstheme="minorHAnsi"/>
          <w:b/>
          <w:sz w:val="20"/>
          <w:szCs w:val="20"/>
          <w:lang w:val="sr-Cyrl-CS"/>
        </w:rPr>
        <w:t>Пре давања писане сагл</w:t>
      </w:r>
      <w:r w:rsidR="001C3FD2" w:rsidRPr="000C2B87">
        <w:rPr>
          <w:rFonts w:cstheme="minorHAnsi"/>
          <w:b/>
          <w:sz w:val="20"/>
          <w:szCs w:val="20"/>
        </w:rPr>
        <w:t>a</w:t>
      </w:r>
      <w:r w:rsidR="001C3FD2" w:rsidRPr="000C2B87">
        <w:rPr>
          <w:rFonts w:cstheme="minorHAnsi"/>
          <w:b/>
          <w:sz w:val="20"/>
          <w:szCs w:val="20"/>
          <w:lang w:val="sr-Cyrl-CS"/>
        </w:rPr>
        <w:t>с</w:t>
      </w:r>
      <w:r w:rsidRPr="000C2B87">
        <w:rPr>
          <w:rFonts w:cstheme="minorHAnsi"/>
          <w:b/>
          <w:sz w:val="20"/>
          <w:szCs w:val="20"/>
          <w:lang w:val="sr-Cyrl-CS"/>
        </w:rPr>
        <w:t>ности, Наручилац ће основаност захтева за промену уговорене цене добара утврђивати на основу процента (%) промене тржишних цена од дана</w:t>
      </w:r>
      <w:r w:rsidRPr="000C2B87">
        <w:rPr>
          <w:rFonts w:cstheme="minorHAnsi"/>
          <w:sz w:val="20"/>
          <w:szCs w:val="20"/>
          <w:lang w:val="ru-RU"/>
        </w:rPr>
        <w:t xml:space="preserve"> </w:t>
      </w:r>
      <w:r w:rsidRPr="000C2B87">
        <w:rPr>
          <w:rFonts w:cstheme="minorHAnsi"/>
          <w:b/>
          <w:sz w:val="20"/>
          <w:szCs w:val="20"/>
          <w:lang w:val="ru-RU"/>
        </w:rPr>
        <w:t>анексирања</w:t>
      </w:r>
      <w:r w:rsidRPr="000C2B87">
        <w:rPr>
          <w:rFonts w:cstheme="minorHAnsi"/>
          <w:b/>
          <w:sz w:val="20"/>
          <w:szCs w:val="20"/>
          <w:lang w:val="sr-Cyrl-CS"/>
        </w:rPr>
        <w:t xml:space="preserve"> до датума испостављања захтева за промену цена. </w:t>
      </w:r>
      <w:r w:rsidRPr="000C2B87">
        <w:rPr>
          <w:rFonts w:cstheme="minorHAnsi"/>
          <w:b/>
          <w:sz w:val="20"/>
          <w:szCs w:val="20"/>
        </w:rPr>
        <w:t xml:space="preserve">У зависности од предмета уговора, </w:t>
      </w:r>
      <w:r w:rsidRPr="000C2B87">
        <w:rPr>
          <w:rFonts w:cstheme="minorHAnsi"/>
          <w:b/>
          <w:sz w:val="20"/>
          <w:szCs w:val="20"/>
          <w:lang w:val="sr-Cyrl-CS"/>
        </w:rPr>
        <w:t xml:space="preserve">тржишном ценом сматраће се </w:t>
      </w:r>
      <w:r w:rsidRPr="000C2B87">
        <w:rPr>
          <w:rFonts w:cstheme="minorHAnsi"/>
          <w:b/>
          <w:sz w:val="20"/>
          <w:szCs w:val="20"/>
        </w:rPr>
        <w:t xml:space="preserve">средња, односно, просечна </w:t>
      </w:r>
      <w:r w:rsidRPr="000C2B87">
        <w:rPr>
          <w:rFonts w:cstheme="minorHAnsi"/>
          <w:b/>
          <w:sz w:val="20"/>
          <w:szCs w:val="20"/>
          <w:lang w:val="sr-Cyrl-CS"/>
        </w:rPr>
        <w:t xml:space="preserve">малопродајна цена из три </w:t>
      </w:r>
      <w:r w:rsidRPr="000C2B87">
        <w:rPr>
          <w:rFonts w:cstheme="minorHAnsi"/>
          <w:b/>
          <w:sz w:val="20"/>
          <w:szCs w:val="20"/>
        </w:rPr>
        <w:t>хипермаркета</w:t>
      </w:r>
      <w:r w:rsidRPr="000C2B87">
        <w:rPr>
          <w:rFonts w:cstheme="minorHAnsi"/>
          <w:b/>
          <w:sz w:val="20"/>
          <w:szCs w:val="20"/>
          <w:lang w:val="sr-Cyrl-CS"/>
        </w:rPr>
        <w:t xml:space="preserve"> у Крушевцу, односно, цена, на основу извештаја СТИПС-а коју објављује </w:t>
      </w:r>
      <w:r w:rsidRPr="000C2B87">
        <w:rPr>
          <w:rFonts w:cstheme="minorHAnsi"/>
          <w:b/>
          <w:sz w:val="20"/>
          <w:szCs w:val="20"/>
        </w:rPr>
        <w:t>Министарство пољопривреде, шумарства и водопривреде</w:t>
      </w:r>
      <w:r w:rsidRPr="000C2B87">
        <w:rPr>
          <w:rFonts w:cstheme="minorHAnsi"/>
          <w:b/>
          <w:sz w:val="20"/>
          <w:szCs w:val="20"/>
          <w:lang w:val="sr-Cyrl-CS"/>
        </w:rPr>
        <w:t>, а који је доступан на интернет адреси:</w:t>
      </w:r>
      <w:r w:rsidRPr="000C2B87">
        <w:rPr>
          <w:rFonts w:cstheme="minorHAnsi"/>
          <w:b/>
          <w:noProof/>
          <w:sz w:val="20"/>
          <w:szCs w:val="20"/>
          <w:lang w:val="sr-Latn-CS"/>
        </w:rPr>
        <w:t xml:space="preserve"> </w:t>
      </w:r>
      <w:hyperlink r:id="rId8" w:history="1">
        <w:r w:rsidRPr="000C2B87">
          <w:rPr>
            <w:rStyle w:val="Hyperlink"/>
            <w:rFonts w:cstheme="minorHAnsi"/>
            <w:b/>
            <w:noProof/>
            <w:sz w:val="20"/>
            <w:szCs w:val="20"/>
            <w:lang w:val="sr-Latn-CS"/>
          </w:rPr>
          <w:t>www.stips.minpolj.gov.rs/stips/detaljni</w:t>
        </w:r>
      </w:hyperlink>
      <w:r w:rsidRPr="000C2B87">
        <w:rPr>
          <w:rFonts w:cstheme="minorHAnsi"/>
          <w:b/>
          <w:noProof/>
          <w:sz w:val="20"/>
          <w:szCs w:val="20"/>
          <w:lang w:val="sr-Cyrl-CS"/>
        </w:rPr>
        <w:t xml:space="preserve">.  </w:t>
      </w:r>
    </w:p>
    <w:p w:rsidR="0012395D" w:rsidRPr="000C2B87" w:rsidRDefault="0012395D" w:rsidP="0012395D">
      <w:pPr>
        <w:suppressAutoHyphens/>
        <w:jc w:val="both"/>
        <w:rPr>
          <w:rFonts w:cstheme="minorHAnsi"/>
          <w:noProof/>
          <w:sz w:val="20"/>
          <w:szCs w:val="20"/>
        </w:rPr>
      </w:pPr>
      <w:r w:rsidRPr="000C2B87">
        <w:rPr>
          <w:rFonts w:cstheme="minorHAnsi"/>
          <w:noProof/>
          <w:sz w:val="20"/>
          <w:szCs w:val="20"/>
          <w:lang w:val="sr-Cyrl-CS"/>
        </w:rPr>
        <w:t xml:space="preserve">Уколико не постоје оправдани разлози за повећање цена Наручилац неће дати писану сагласност на захтев за промену цена </w:t>
      </w:r>
      <w:r w:rsidRPr="000C2B87">
        <w:rPr>
          <w:rFonts w:cstheme="minorHAnsi"/>
          <w:sz w:val="20"/>
          <w:szCs w:val="20"/>
          <w:lang w:val="sr-Cyrl-CS"/>
        </w:rPr>
        <w:t>Испоручиоца</w:t>
      </w:r>
      <w:r w:rsidRPr="000C2B87">
        <w:rPr>
          <w:rFonts w:cstheme="minorHAnsi"/>
          <w:noProof/>
          <w:sz w:val="20"/>
          <w:szCs w:val="20"/>
          <w:lang w:val="sr-Cyrl-CS"/>
        </w:rPr>
        <w:t>.</w:t>
      </w:r>
    </w:p>
    <w:p w:rsidR="0012395D" w:rsidRPr="000C2B87" w:rsidRDefault="0012395D" w:rsidP="0012395D">
      <w:pPr>
        <w:jc w:val="both"/>
        <w:rPr>
          <w:rFonts w:cstheme="minorHAnsi"/>
          <w:noProof/>
          <w:sz w:val="20"/>
          <w:szCs w:val="20"/>
          <w:lang w:val="sr-Cyrl-CS"/>
        </w:rPr>
      </w:pPr>
      <w:r w:rsidRPr="000C2B87">
        <w:rPr>
          <w:rFonts w:cstheme="minorHAnsi"/>
          <w:noProof/>
          <w:sz w:val="20"/>
          <w:szCs w:val="20"/>
        </w:rPr>
        <w:t>Наручилац</w:t>
      </w:r>
      <w:r w:rsidRPr="000C2B87">
        <w:rPr>
          <w:rFonts w:cstheme="minorHAnsi"/>
          <w:noProof/>
          <w:sz w:val="20"/>
          <w:szCs w:val="20"/>
          <w:lang w:val="sr-Cyrl-CS"/>
        </w:rPr>
        <w:t xml:space="preserve"> има право да се обрати </w:t>
      </w:r>
      <w:r w:rsidRPr="000C2B87">
        <w:rPr>
          <w:rFonts w:cstheme="minorHAnsi"/>
          <w:sz w:val="20"/>
          <w:szCs w:val="20"/>
          <w:lang w:val="sr-Cyrl-CS"/>
        </w:rPr>
        <w:t xml:space="preserve">Испоручиоцу </w:t>
      </w:r>
      <w:r w:rsidRPr="000C2B87">
        <w:rPr>
          <w:rFonts w:cstheme="minorHAnsi"/>
          <w:noProof/>
          <w:sz w:val="20"/>
          <w:szCs w:val="20"/>
          <w:lang w:val="sr-Cyrl-CS"/>
        </w:rPr>
        <w:t xml:space="preserve">писаним захтевом за смањење цене који ће документовати доказима који оправдавају тражену промену цена. Наручилац подноси захтев за смањење цена </w:t>
      </w:r>
      <w:r w:rsidRPr="000C2B87">
        <w:rPr>
          <w:rFonts w:cstheme="minorHAnsi"/>
          <w:sz w:val="20"/>
          <w:szCs w:val="20"/>
          <w:lang w:val="sr-Cyrl-CS"/>
        </w:rPr>
        <w:t>Испоручиоцу</w:t>
      </w:r>
      <w:r w:rsidRPr="000C2B87">
        <w:rPr>
          <w:rFonts w:cstheme="minorHAnsi"/>
          <w:noProof/>
          <w:sz w:val="20"/>
          <w:szCs w:val="20"/>
          <w:lang w:val="sr-Cyrl-CS"/>
        </w:rPr>
        <w:t xml:space="preserve"> у складу са прибављеним информацијама о цени добара на тржишту.</w:t>
      </w:r>
    </w:p>
    <w:p w:rsidR="0012395D" w:rsidRPr="000C2B87" w:rsidRDefault="0012395D" w:rsidP="0012395D">
      <w:pPr>
        <w:widowControl w:val="0"/>
        <w:autoSpaceDE w:val="0"/>
        <w:autoSpaceDN w:val="0"/>
        <w:adjustRightInd w:val="0"/>
        <w:spacing w:line="232" w:lineRule="auto"/>
        <w:jc w:val="both"/>
        <w:rPr>
          <w:rFonts w:cstheme="minorHAnsi"/>
          <w:b/>
          <w:bCs/>
          <w:sz w:val="20"/>
          <w:szCs w:val="20"/>
        </w:rPr>
      </w:pPr>
      <w:r w:rsidRPr="000C2B87">
        <w:rPr>
          <w:rFonts w:cstheme="minorHAnsi"/>
          <w:b/>
          <w:bCs/>
          <w:sz w:val="20"/>
          <w:szCs w:val="20"/>
        </w:rPr>
        <w:t>Ц</w:t>
      </w:r>
      <w:r w:rsidRPr="000C2B87">
        <w:rPr>
          <w:rFonts w:cstheme="minorHAnsi"/>
          <w:b/>
          <w:bCs/>
          <w:sz w:val="20"/>
          <w:szCs w:val="20"/>
          <w:lang w:val="ru-RU"/>
        </w:rPr>
        <w:t>ене се могу мењати само за неиспоручену робу</w:t>
      </w:r>
      <w:r w:rsidRPr="000C2B87">
        <w:rPr>
          <w:rFonts w:cstheme="minorHAnsi"/>
          <w:sz w:val="20"/>
          <w:szCs w:val="20"/>
          <w:lang w:val="ru-RU"/>
        </w:rPr>
        <w:t xml:space="preserve">. </w:t>
      </w:r>
      <w:r w:rsidRPr="000C2B87">
        <w:rPr>
          <w:rFonts w:cstheme="minorHAnsi"/>
          <w:b/>
          <w:bCs/>
          <w:sz w:val="20"/>
          <w:szCs w:val="20"/>
          <w:lang w:val="ru-RU"/>
        </w:rPr>
        <w:t>Кориговање цена ће бити озваничено потписивањем Анекс</w:t>
      </w:r>
      <w:r w:rsidRPr="000C2B87">
        <w:rPr>
          <w:rFonts w:cstheme="minorHAnsi"/>
          <w:b/>
          <w:bCs/>
          <w:sz w:val="20"/>
          <w:szCs w:val="20"/>
        </w:rPr>
        <w:t>a</w:t>
      </w:r>
      <w:r w:rsidRPr="000C2B87">
        <w:rPr>
          <w:rFonts w:cstheme="minorHAnsi"/>
          <w:b/>
          <w:bCs/>
          <w:sz w:val="20"/>
          <w:szCs w:val="20"/>
          <w:lang w:val="ru-RU"/>
        </w:rPr>
        <w:t xml:space="preserve"> уговора.</w:t>
      </w:r>
    </w:p>
    <w:p w:rsidR="0012395D" w:rsidRPr="000C2B87" w:rsidRDefault="0012395D" w:rsidP="0012395D">
      <w:pPr>
        <w:widowControl w:val="0"/>
        <w:overflowPunct w:val="0"/>
        <w:autoSpaceDE w:val="0"/>
        <w:autoSpaceDN w:val="0"/>
        <w:adjustRightInd w:val="0"/>
        <w:ind w:right="180"/>
        <w:jc w:val="both"/>
        <w:rPr>
          <w:rFonts w:cstheme="minorHAnsi"/>
          <w:sz w:val="20"/>
          <w:szCs w:val="20"/>
          <w:lang w:val="ru-RU"/>
        </w:rPr>
      </w:pPr>
      <w:r w:rsidRPr="000C2B87">
        <w:rPr>
          <w:rFonts w:cstheme="minorHAnsi"/>
          <w:sz w:val="20"/>
          <w:szCs w:val="20"/>
          <w:lang w:val="ru-RU"/>
        </w:rPr>
        <w:t xml:space="preserve">Уколико је </w:t>
      </w:r>
      <w:r w:rsidRPr="000C2B87">
        <w:rPr>
          <w:rFonts w:cstheme="minorHAnsi"/>
          <w:sz w:val="20"/>
          <w:szCs w:val="20"/>
          <w:lang w:val="sr-Cyrl-CS"/>
        </w:rPr>
        <w:t>Испоручилац</w:t>
      </w:r>
      <w:r w:rsidRPr="000C2B87">
        <w:rPr>
          <w:rFonts w:cstheme="minorHAnsi"/>
          <w:sz w:val="20"/>
          <w:szCs w:val="20"/>
          <w:lang w:val="ru-RU"/>
        </w:rPr>
        <w:t xml:space="preserve">  био у доцњи са испоруком добара, за такве испоруке не може захтевати признање разлике у цени. Захтев за промену цене се не може односити на количине које су, према претходно поднетим захтевима за испоруку, требале бити испоручене до момента подношења захтева за признање разлике у цени.</w:t>
      </w:r>
    </w:p>
    <w:p w:rsidR="0012395D" w:rsidRPr="000C2B87" w:rsidRDefault="0012395D" w:rsidP="0012395D">
      <w:pPr>
        <w:widowControl w:val="0"/>
        <w:overflowPunct w:val="0"/>
        <w:autoSpaceDE w:val="0"/>
        <w:autoSpaceDN w:val="0"/>
        <w:adjustRightInd w:val="0"/>
        <w:spacing w:line="216" w:lineRule="auto"/>
        <w:ind w:right="120"/>
        <w:jc w:val="both"/>
        <w:rPr>
          <w:rFonts w:cstheme="minorHAnsi"/>
          <w:b/>
          <w:sz w:val="20"/>
          <w:szCs w:val="20"/>
        </w:rPr>
      </w:pPr>
      <w:r w:rsidRPr="000C2B87">
        <w:rPr>
          <w:rFonts w:cstheme="minorHAnsi"/>
          <w:b/>
          <w:sz w:val="20"/>
          <w:szCs w:val="20"/>
          <w:lang w:val="ru-RU"/>
        </w:rPr>
        <w:t xml:space="preserve">У случају да уговорне стране не постигну споразум о промени цена, Уговор се може раскинути у року од 45 дана, од дана пријема писаног изјашњења друге уговорне стране о неприхватању промене цена, с тим да је </w:t>
      </w:r>
      <w:r w:rsidRPr="000C2B87">
        <w:rPr>
          <w:rFonts w:cstheme="minorHAnsi"/>
          <w:b/>
          <w:sz w:val="20"/>
          <w:szCs w:val="20"/>
        </w:rPr>
        <w:t>Испоручилац</w:t>
      </w:r>
      <w:r w:rsidRPr="000C2B87">
        <w:rPr>
          <w:rFonts w:cstheme="minorHAnsi"/>
          <w:b/>
          <w:sz w:val="20"/>
          <w:szCs w:val="20"/>
          <w:lang w:val="ru-RU"/>
        </w:rPr>
        <w:t xml:space="preserve"> у обавези да у наведеном периоду настави са испоруком робе по уговореним јединичним ценама до краја отказног рока.</w:t>
      </w:r>
    </w:p>
    <w:p w:rsidR="00816728" w:rsidRPr="000C2B87" w:rsidRDefault="00816728" w:rsidP="00816728">
      <w:pPr>
        <w:jc w:val="center"/>
        <w:rPr>
          <w:rFonts w:cstheme="minorHAnsi"/>
          <w:b/>
          <w:sz w:val="20"/>
          <w:szCs w:val="20"/>
          <w:lang w:val="sr-Cyrl-CS"/>
        </w:rPr>
      </w:pPr>
      <w:r w:rsidRPr="000C2B87">
        <w:rPr>
          <w:rFonts w:cstheme="minorHAnsi"/>
          <w:sz w:val="20"/>
          <w:szCs w:val="20"/>
          <w:lang w:val="sr-Cyrl-CS"/>
        </w:rPr>
        <w:t xml:space="preserve">  </w:t>
      </w:r>
      <w:r w:rsidRPr="000C2B87">
        <w:rPr>
          <w:rFonts w:cstheme="minorHAnsi"/>
          <w:b/>
          <w:sz w:val="20"/>
          <w:szCs w:val="20"/>
        </w:rPr>
        <w:t>Члан</w:t>
      </w:r>
      <w:r w:rsidRPr="000C2B87">
        <w:rPr>
          <w:rFonts w:cstheme="minorHAnsi"/>
          <w:b/>
          <w:sz w:val="20"/>
          <w:szCs w:val="20"/>
          <w:lang w:val="sr-Cyrl-CS"/>
        </w:rPr>
        <w:t xml:space="preserve"> </w:t>
      </w:r>
      <w:r w:rsidRPr="000C2B87">
        <w:rPr>
          <w:rFonts w:cstheme="minorHAnsi"/>
          <w:b/>
          <w:sz w:val="20"/>
          <w:szCs w:val="20"/>
        </w:rPr>
        <w:t>5</w:t>
      </w:r>
      <w:r w:rsidRPr="000C2B87">
        <w:rPr>
          <w:rFonts w:cstheme="minorHAnsi"/>
          <w:b/>
          <w:sz w:val="20"/>
          <w:szCs w:val="20"/>
          <w:lang w:val="sr-Cyrl-CS"/>
        </w:rPr>
        <w:t>.</w:t>
      </w:r>
    </w:p>
    <w:p w:rsidR="006E7C5A" w:rsidRPr="000C2B87" w:rsidRDefault="00A865EE" w:rsidP="006E7C5A">
      <w:pPr>
        <w:suppressAutoHyphens/>
        <w:spacing w:after="0" w:line="100" w:lineRule="atLeast"/>
        <w:jc w:val="both"/>
        <w:rPr>
          <w:rFonts w:cstheme="minorHAnsi"/>
          <w:sz w:val="20"/>
          <w:szCs w:val="20"/>
          <w:lang w:val="sr-Cyrl-CS"/>
        </w:rPr>
      </w:pPr>
      <w:r w:rsidRPr="000C2B87">
        <w:rPr>
          <w:rFonts w:cstheme="minorHAnsi"/>
          <w:sz w:val="20"/>
          <w:szCs w:val="20"/>
          <w:lang w:val="sr-Cyrl-CS"/>
        </w:rPr>
        <w:t>Испоручилац</w:t>
      </w:r>
      <w:r w:rsidR="006E7C5A" w:rsidRPr="000C2B87">
        <w:rPr>
          <w:rFonts w:cstheme="minorHAnsi"/>
          <w:sz w:val="20"/>
          <w:szCs w:val="20"/>
          <w:lang w:val="sr-Cyrl-CS"/>
        </w:rPr>
        <w:t xml:space="preserve"> је дужан да  достави Наручиоцу </w:t>
      </w:r>
      <w:r w:rsidR="006E7C5A" w:rsidRPr="000C2B87">
        <w:rPr>
          <w:rFonts w:cstheme="minorHAnsi"/>
          <w:b/>
          <w:sz w:val="20"/>
          <w:szCs w:val="20"/>
          <w:u w:val="single"/>
          <w:lang w:val="sr-Cyrl-CS"/>
        </w:rPr>
        <w:t>финансијско средство обезбеђења за добро извршење уговореног посла</w:t>
      </w:r>
      <w:r w:rsidR="006E7C5A" w:rsidRPr="000C2B87">
        <w:rPr>
          <w:rFonts w:cstheme="minorHAnsi"/>
          <w:sz w:val="20"/>
          <w:szCs w:val="20"/>
          <w:lang w:val="sr-Cyrl-CS"/>
        </w:rPr>
        <w:t xml:space="preserve"> </w:t>
      </w:r>
      <w:r w:rsidR="006E7C5A" w:rsidRPr="000C2B87">
        <w:rPr>
          <w:rFonts w:cstheme="minorHAnsi"/>
          <w:b/>
          <w:sz w:val="20"/>
          <w:szCs w:val="20"/>
          <w:u w:val="single"/>
          <w:lang w:val="sr-Cyrl-CS"/>
        </w:rPr>
        <w:t xml:space="preserve">на дан закључења уговора </w:t>
      </w:r>
      <w:r w:rsidR="006E7C5A" w:rsidRPr="000C2B87">
        <w:rPr>
          <w:rFonts w:cstheme="minorHAnsi"/>
          <w:sz w:val="20"/>
          <w:szCs w:val="20"/>
          <w:lang w:val="sr-Cyrl-CS"/>
        </w:rPr>
        <w:t xml:space="preserve"> и то: </w:t>
      </w:r>
    </w:p>
    <w:p w:rsidR="006E7C5A" w:rsidRPr="000C2B87" w:rsidRDefault="006E7C5A" w:rsidP="006E7C5A">
      <w:pPr>
        <w:numPr>
          <w:ilvl w:val="0"/>
          <w:numId w:val="42"/>
        </w:numPr>
        <w:suppressAutoHyphens/>
        <w:spacing w:after="0" w:line="100" w:lineRule="atLeast"/>
        <w:jc w:val="both"/>
        <w:rPr>
          <w:rFonts w:cstheme="minorHAnsi"/>
          <w:sz w:val="20"/>
          <w:szCs w:val="20"/>
          <w:lang w:val="sr-Cyrl-CS"/>
        </w:rPr>
      </w:pPr>
      <w:r w:rsidRPr="000C2B87">
        <w:rPr>
          <w:rFonts w:cstheme="minorHAnsi"/>
          <w:sz w:val="20"/>
          <w:szCs w:val="20"/>
          <w:lang w:val="sr-Cyrl-CS"/>
        </w:rPr>
        <w:t xml:space="preserve">једну бланко потписану и оверену сопствену меницу са клаузулом „без протеста, без трошкова“, регистровану у регистру меница који се води код НБС, као </w:t>
      </w:r>
      <w:r w:rsidRPr="000C2B87">
        <w:rPr>
          <w:rFonts w:cstheme="minorHAnsi"/>
          <w:b/>
          <w:sz w:val="20"/>
          <w:szCs w:val="20"/>
          <w:u w:val="single"/>
          <w:lang w:val="sr-Cyrl-CS"/>
        </w:rPr>
        <w:t>финансијско средство обезбеђења за добро извршење уговореног посла;</w:t>
      </w:r>
    </w:p>
    <w:p w:rsidR="006E7C5A" w:rsidRPr="000C2B87" w:rsidRDefault="006E7C5A" w:rsidP="006E7C5A">
      <w:pPr>
        <w:numPr>
          <w:ilvl w:val="0"/>
          <w:numId w:val="42"/>
        </w:numPr>
        <w:suppressAutoHyphens/>
        <w:spacing w:after="0" w:line="100" w:lineRule="atLeast"/>
        <w:jc w:val="both"/>
        <w:rPr>
          <w:rFonts w:cstheme="minorHAnsi"/>
          <w:sz w:val="20"/>
          <w:szCs w:val="20"/>
          <w:lang w:val="sr-Cyrl-CS"/>
        </w:rPr>
      </w:pPr>
      <w:r w:rsidRPr="000C2B87">
        <w:rPr>
          <w:rFonts w:cstheme="minorHAnsi"/>
          <w:sz w:val="20"/>
          <w:szCs w:val="20"/>
          <w:lang w:val="sr-Cyrl-CS"/>
        </w:rPr>
        <w:t xml:space="preserve">менично овлашћење потписано и оверено од стране власника, односно овлашћеног лица, да се меница у износу од 10% од укупне уговорене вредности без ПДВ-а, може поднети банци на наплату у случају да </w:t>
      </w:r>
      <w:r w:rsidR="00A865EE" w:rsidRPr="000C2B87">
        <w:rPr>
          <w:rFonts w:cstheme="minorHAnsi"/>
          <w:sz w:val="20"/>
          <w:szCs w:val="20"/>
          <w:lang w:val="sr-Cyrl-CS"/>
        </w:rPr>
        <w:t>Испоручилац</w:t>
      </w:r>
      <w:r w:rsidRPr="000C2B87">
        <w:rPr>
          <w:rFonts w:cstheme="minorHAnsi"/>
          <w:sz w:val="20"/>
          <w:szCs w:val="20"/>
          <w:lang w:val="sr-Cyrl-CS"/>
        </w:rPr>
        <w:t xml:space="preserve"> не изврши своје уговорне обавезе</w:t>
      </w:r>
      <w:r w:rsidRPr="000C2B87">
        <w:rPr>
          <w:rFonts w:cstheme="minorHAnsi"/>
          <w:sz w:val="20"/>
          <w:szCs w:val="20"/>
        </w:rPr>
        <w:t>.</w:t>
      </w:r>
    </w:p>
    <w:p w:rsidR="006E7C5A" w:rsidRPr="000C2B87" w:rsidRDefault="006E7C5A" w:rsidP="006E7C5A">
      <w:pPr>
        <w:numPr>
          <w:ilvl w:val="0"/>
          <w:numId w:val="42"/>
        </w:numPr>
        <w:suppressAutoHyphens/>
        <w:spacing w:after="0" w:line="100" w:lineRule="atLeast"/>
        <w:jc w:val="both"/>
        <w:rPr>
          <w:rFonts w:cstheme="minorHAnsi"/>
          <w:sz w:val="20"/>
          <w:szCs w:val="20"/>
          <w:lang w:val="sr-Cyrl-CS"/>
        </w:rPr>
      </w:pPr>
      <w:r w:rsidRPr="000C2B87">
        <w:rPr>
          <w:rFonts w:cstheme="minorHAnsi"/>
          <w:sz w:val="20"/>
          <w:szCs w:val="20"/>
          <w:lang w:val="sr-Cyrl-CS"/>
        </w:rPr>
        <w:t xml:space="preserve">оверену фотокопију картона депонованих потписа на којој се јасно види: број текућег рачуна који је </w:t>
      </w:r>
      <w:r w:rsidR="00A865EE" w:rsidRPr="000C2B87">
        <w:rPr>
          <w:rFonts w:cstheme="minorHAnsi"/>
          <w:sz w:val="20"/>
          <w:szCs w:val="20"/>
          <w:lang w:val="sr-Cyrl-CS"/>
        </w:rPr>
        <w:t>Испоручилац</w:t>
      </w:r>
      <w:r w:rsidRPr="000C2B87">
        <w:rPr>
          <w:rFonts w:cstheme="minorHAnsi"/>
          <w:sz w:val="20"/>
          <w:szCs w:val="20"/>
          <w:lang w:val="sr-Cyrl-CS"/>
        </w:rPr>
        <w:t xml:space="preserve"> доставио као рачун своје фирме, потписи власника односно овлашћеног лица идентичан са потписом на меници и меничном овлашћењу, печат </w:t>
      </w:r>
      <w:r w:rsidR="00A865EE" w:rsidRPr="000C2B87">
        <w:rPr>
          <w:rFonts w:cstheme="minorHAnsi"/>
          <w:sz w:val="20"/>
          <w:szCs w:val="20"/>
          <w:lang w:val="sr-Cyrl-CS"/>
        </w:rPr>
        <w:t xml:space="preserve">Испоручиоца </w:t>
      </w:r>
      <w:r w:rsidRPr="000C2B87">
        <w:rPr>
          <w:rFonts w:cstheme="minorHAnsi"/>
          <w:sz w:val="20"/>
          <w:szCs w:val="20"/>
          <w:lang w:val="sr-Cyrl-CS"/>
        </w:rPr>
        <w:t xml:space="preserve">идентичан са печатом на меници и меничном овлашћењу и печат банке код које се води рачун </w:t>
      </w:r>
      <w:r w:rsidR="00A865EE" w:rsidRPr="000C2B87">
        <w:rPr>
          <w:rFonts w:cstheme="minorHAnsi"/>
          <w:sz w:val="20"/>
          <w:szCs w:val="20"/>
          <w:lang w:val="sr-Cyrl-CS"/>
        </w:rPr>
        <w:t>Испоручиоца</w:t>
      </w:r>
      <w:r w:rsidRPr="000C2B87">
        <w:rPr>
          <w:rFonts w:cstheme="minorHAnsi"/>
          <w:sz w:val="20"/>
          <w:szCs w:val="20"/>
          <w:lang w:val="sr-Cyrl-CS"/>
        </w:rPr>
        <w:t xml:space="preserve"> са датумом овере,</w:t>
      </w:r>
    </w:p>
    <w:p w:rsidR="006E7C5A" w:rsidRPr="000C2B87" w:rsidRDefault="006E7C5A" w:rsidP="006E7C5A">
      <w:pPr>
        <w:numPr>
          <w:ilvl w:val="0"/>
          <w:numId w:val="42"/>
        </w:numPr>
        <w:suppressAutoHyphens/>
        <w:spacing w:after="0" w:line="100" w:lineRule="atLeast"/>
        <w:jc w:val="both"/>
        <w:rPr>
          <w:rFonts w:cstheme="minorHAnsi"/>
          <w:sz w:val="20"/>
          <w:szCs w:val="20"/>
          <w:lang w:val="sr-Cyrl-CS"/>
        </w:rPr>
      </w:pPr>
      <w:r w:rsidRPr="000C2B87">
        <w:rPr>
          <w:rFonts w:cstheme="minorHAnsi"/>
          <w:sz w:val="20"/>
          <w:szCs w:val="20"/>
          <w:lang w:val="sr-Cyrl-CS"/>
        </w:rPr>
        <w:t>захтев за регистрацију менице.</w:t>
      </w:r>
    </w:p>
    <w:p w:rsidR="006E7C5A" w:rsidRPr="000C2B87" w:rsidRDefault="006E7C5A" w:rsidP="006E7C5A">
      <w:pPr>
        <w:ind w:left="360"/>
        <w:jc w:val="both"/>
        <w:rPr>
          <w:rFonts w:cstheme="minorHAnsi"/>
          <w:sz w:val="20"/>
          <w:szCs w:val="20"/>
        </w:rPr>
      </w:pPr>
      <w:r w:rsidRPr="000C2B87">
        <w:rPr>
          <w:rFonts w:cstheme="minorHAnsi"/>
          <w:sz w:val="20"/>
          <w:szCs w:val="20"/>
          <w:lang w:val="sr-Cyrl-CS"/>
        </w:rPr>
        <w:t xml:space="preserve">Меница мора да важи 20 дана дуже </w:t>
      </w:r>
      <w:r w:rsidRPr="000C2B87">
        <w:rPr>
          <w:rFonts w:cstheme="minorHAnsi"/>
          <w:sz w:val="20"/>
          <w:szCs w:val="20"/>
        </w:rPr>
        <w:t>од рока за извршење уговора.</w:t>
      </w:r>
    </w:p>
    <w:p w:rsidR="006E7C5A" w:rsidRPr="000C2B87" w:rsidRDefault="006E7C5A" w:rsidP="006E7C5A">
      <w:pPr>
        <w:jc w:val="both"/>
        <w:rPr>
          <w:rFonts w:cstheme="minorHAnsi"/>
          <w:sz w:val="20"/>
          <w:szCs w:val="20"/>
          <w:lang w:val="sr-Cyrl-CS"/>
        </w:rPr>
      </w:pPr>
      <w:r w:rsidRPr="000C2B87">
        <w:rPr>
          <w:rFonts w:cstheme="minorHAnsi"/>
          <w:sz w:val="20"/>
          <w:szCs w:val="20"/>
          <w:lang w:val="sr-Cyrl-CS"/>
        </w:rPr>
        <w:lastRenderedPageBreak/>
        <w:t xml:space="preserve">Предата меница не може да садржи додатне услове за исплату, краће рокове од оних које одреди Наручилац, мањи износ од оног који одреди Наручилац или промењену месну надлежност за решавање спорова. Меница се не може вратити </w:t>
      </w:r>
      <w:r w:rsidR="00A865EE" w:rsidRPr="000C2B87">
        <w:rPr>
          <w:rFonts w:cstheme="minorHAnsi"/>
          <w:sz w:val="20"/>
          <w:szCs w:val="20"/>
          <w:lang w:val="sr-Cyrl-CS"/>
        </w:rPr>
        <w:t>Испоручиоцу</w:t>
      </w:r>
      <w:r w:rsidRPr="000C2B87">
        <w:rPr>
          <w:rFonts w:cstheme="minorHAnsi"/>
          <w:sz w:val="20"/>
          <w:szCs w:val="20"/>
          <w:lang w:val="sr-Cyrl-CS"/>
        </w:rPr>
        <w:t xml:space="preserve"> пре истека рока трајања осим ако је </w:t>
      </w:r>
      <w:r w:rsidR="00A865EE" w:rsidRPr="000C2B87">
        <w:rPr>
          <w:rFonts w:cstheme="minorHAnsi"/>
          <w:sz w:val="20"/>
          <w:szCs w:val="20"/>
          <w:lang w:val="sr-Cyrl-CS"/>
        </w:rPr>
        <w:t>Испоручилац</w:t>
      </w:r>
      <w:r w:rsidRPr="000C2B87">
        <w:rPr>
          <w:rFonts w:cstheme="minorHAnsi"/>
          <w:sz w:val="20"/>
          <w:szCs w:val="20"/>
          <w:lang w:val="sr-Cyrl-CS"/>
        </w:rPr>
        <w:t xml:space="preserve"> у целини испунио своју обезбеђену обавезу.</w:t>
      </w:r>
    </w:p>
    <w:p w:rsidR="006E7C5A" w:rsidRPr="000C2B87" w:rsidRDefault="006E7C5A" w:rsidP="006E7C5A">
      <w:pPr>
        <w:jc w:val="both"/>
        <w:rPr>
          <w:rFonts w:cstheme="minorHAnsi"/>
          <w:sz w:val="20"/>
          <w:szCs w:val="20"/>
          <w:u w:val="single"/>
          <w:lang w:val="sr-Cyrl-CS"/>
        </w:rPr>
      </w:pPr>
      <w:r w:rsidRPr="000C2B87">
        <w:rPr>
          <w:rFonts w:cstheme="minorHAnsi"/>
          <w:sz w:val="20"/>
          <w:szCs w:val="20"/>
          <w:u w:val="single"/>
          <w:lang w:val="sr-Cyrl-CS"/>
        </w:rPr>
        <w:t>Потписи и печати на меници, меничном овлашћењу и картону депонованих потписа морају бити идентични.</w:t>
      </w:r>
    </w:p>
    <w:p w:rsidR="006E7C5A" w:rsidRPr="000C2B87" w:rsidRDefault="006E7C5A" w:rsidP="006E7C5A">
      <w:pPr>
        <w:jc w:val="both"/>
        <w:rPr>
          <w:rFonts w:cstheme="minorHAnsi"/>
          <w:sz w:val="20"/>
          <w:szCs w:val="20"/>
          <w:lang w:val="sr-Cyrl-CS"/>
        </w:rPr>
      </w:pPr>
      <w:r w:rsidRPr="000C2B87">
        <w:rPr>
          <w:rFonts w:cstheme="minorHAnsi"/>
          <w:sz w:val="20"/>
          <w:szCs w:val="20"/>
          <w:lang w:val="sr-Cyrl-CS"/>
        </w:rPr>
        <w:t xml:space="preserve">Након измирења обавеза по предметном уговору, Наручилац се обавезује, да на захтев </w:t>
      </w:r>
      <w:r w:rsidR="00A865EE" w:rsidRPr="000C2B87">
        <w:rPr>
          <w:rFonts w:cstheme="minorHAnsi"/>
          <w:sz w:val="20"/>
          <w:szCs w:val="20"/>
          <w:lang w:val="sr-Cyrl-CS"/>
        </w:rPr>
        <w:t>Испоручиоца</w:t>
      </w:r>
      <w:r w:rsidRPr="000C2B87">
        <w:rPr>
          <w:rFonts w:cstheme="minorHAnsi"/>
          <w:sz w:val="20"/>
          <w:szCs w:val="20"/>
          <w:lang w:val="sr-Cyrl-CS"/>
        </w:rPr>
        <w:t>, врати и</w:t>
      </w:r>
      <w:r w:rsidRPr="000C2B87">
        <w:rPr>
          <w:rFonts w:cstheme="minorHAnsi"/>
          <w:sz w:val="20"/>
          <w:szCs w:val="20"/>
        </w:rPr>
        <w:t>н</w:t>
      </w:r>
      <w:r w:rsidRPr="000C2B87">
        <w:rPr>
          <w:rFonts w:cstheme="minorHAnsi"/>
          <w:sz w:val="20"/>
          <w:szCs w:val="20"/>
          <w:lang w:val="sr-Cyrl-CS"/>
        </w:rPr>
        <w:t>струмент финансијског обезбеђења уговора.</w:t>
      </w:r>
    </w:p>
    <w:p w:rsidR="006E7C5A" w:rsidRPr="000C2B87" w:rsidRDefault="006E7C5A" w:rsidP="006E7C5A">
      <w:pPr>
        <w:pStyle w:val="WW-Default"/>
        <w:jc w:val="both"/>
        <w:rPr>
          <w:rFonts w:asciiTheme="minorHAnsi" w:hAnsiTheme="minorHAnsi" w:cstheme="minorHAnsi"/>
          <w:sz w:val="20"/>
          <w:szCs w:val="20"/>
        </w:rPr>
      </w:pPr>
      <w:r w:rsidRPr="000C2B87">
        <w:rPr>
          <w:rFonts w:asciiTheme="minorHAnsi" w:hAnsiTheme="minorHAnsi" w:cstheme="minorHAnsi"/>
          <w:sz w:val="20"/>
          <w:szCs w:val="20"/>
        </w:rPr>
        <w:t xml:space="preserve">Наручилац ће приложену финансијску гаранцију за добро извршење посла искористити у сврху накнаде штете у следећим случајевима: </w:t>
      </w:r>
    </w:p>
    <w:p w:rsidR="006E7C5A" w:rsidRPr="000C2B87" w:rsidRDefault="006E7C5A" w:rsidP="006E7C5A">
      <w:pPr>
        <w:pStyle w:val="WW-Default"/>
        <w:jc w:val="both"/>
        <w:rPr>
          <w:rFonts w:asciiTheme="minorHAnsi" w:hAnsiTheme="minorHAnsi" w:cstheme="minorHAnsi"/>
          <w:sz w:val="20"/>
          <w:szCs w:val="20"/>
        </w:rPr>
      </w:pPr>
      <w:r w:rsidRPr="000C2B87">
        <w:rPr>
          <w:rFonts w:asciiTheme="minorHAnsi" w:hAnsiTheme="minorHAnsi" w:cstheme="minorHAnsi"/>
          <w:sz w:val="20"/>
          <w:szCs w:val="20"/>
        </w:rPr>
        <w:t xml:space="preserve">а. у случају неизвршења уговорeних обавеза у роковима и на начин који су предвиђени уговором о јавној набавци, </w:t>
      </w:r>
    </w:p>
    <w:p w:rsidR="006E7C5A" w:rsidRPr="000C2B87" w:rsidRDefault="006E7C5A" w:rsidP="006E7C5A">
      <w:pPr>
        <w:pStyle w:val="WW-Default"/>
        <w:jc w:val="both"/>
        <w:rPr>
          <w:rFonts w:asciiTheme="minorHAnsi" w:hAnsiTheme="minorHAnsi" w:cstheme="minorHAnsi"/>
          <w:sz w:val="20"/>
          <w:szCs w:val="20"/>
        </w:rPr>
      </w:pPr>
      <w:r w:rsidRPr="000C2B87">
        <w:rPr>
          <w:rFonts w:asciiTheme="minorHAnsi" w:hAnsiTheme="minorHAnsi" w:cstheme="minorHAnsi"/>
          <w:sz w:val="20"/>
          <w:szCs w:val="20"/>
        </w:rPr>
        <w:t xml:space="preserve">б. у случају неоснованог једностраног раскида уговора о јавној набавци од стране </w:t>
      </w:r>
      <w:r w:rsidR="00A865EE" w:rsidRPr="000C2B87">
        <w:rPr>
          <w:rFonts w:asciiTheme="minorHAnsi" w:hAnsiTheme="minorHAnsi" w:cstheme="minorHAnsi"/>
          <w:sz w:val="20"/>
          <w:szCs w:val="20"/>
          <w:lang w:val="sr-Cyrl-CS"/>
        </w:rPr>
        <w:t>Испоручиоца</w:t>
      </w:r>
      <w:r w:rsidRPr="000C2B87">
        <w:rPr>
          <w:rFonts w:asciiTheme="minorHAnsi" w:hAnsiTheme="minorHAnsi" w:cstheme="minorHAnsi"/>
          <w:sz w:val="20"/>
          <w:szCs w:val="20"/>
        </w:rPr>
        <w:t>,</w:t>
      </w:r>
    </w:p>
    <w:p w:rsidR="006E7C5A" w:rsidRPr="000C2B87" w:rsidRDefault="006E7C5A" w:rsidP="0012395D">
      <w:pPr>
        <w:pStyle w:val="WW-Default"/>
        <w:jc w:val="both"/>
        <w:rPr>
          <w:rFonts w:asciiTheme="minorHAnsi" w:hAnsiTheme="minorHAnsi" w:cstheme="minorHAnsi"/>
          <w:color w:val="auto"/>
          <w:sz w:val="20"/>
          <w:szCs w:val="20"/>
        </w:rPr>
      </w:pPr>
      <w:r w:rsidRPr="000C2B87">
        <w:rPr>
          <w:rFonts w:asciiTheme="minorHAnsi" w:hAnsiTheme="minorHAnsi" w:cstheme="minorHAnsi"/>
          <w:color w:val="auto"/>
          <w:sz w:val="20"/>
          <w:szCs w:val="20"/>
        </w:rPr>
        <w:t xml:space="preserve">ц. у другим случајевима неиспуњења уговорeних обавеза који могу да доведу до угрожавања живота и здравља пацијената, рада Наручиоца као и да нанесу штету Наручиоцу. </w:t>
      </w:r>
    </w:p>
    <w:p w:rsidR="00816728" w:rsidRPr="000C2B87" w:rsidRDefault="00816728" w:rsidP="00816728">
      <w:pPr>
        <w:jc w:val="center"/>
        <w:rPr>
          <w:rFonts w:cstheme="minorHAnsi"/>
          <w:b/>
          <w:bCs/>
          <w:sz w:val="20"/>
          <w:szCs w:val="20"/>
          <w:lang w:val="sl-SI"/>
        </w:rPr>
      </w:pPr>
      <w:r w:rsidRPr="000C2B87">
        <w:rPr>
          <w:rFonts w:cstheme="minorHAnsi"/>
          <w:b/>
          <w:bCs/>
          <w:sz w:val="20"/>
          <w:szCs w:val="20"/>
          <w:lang w:val="sl-SI"/>
        </w:rPr>
        <w:t xml:space="preserve">Члан </w:t>
      </w:r>
      <w:r w:rsidRPr="000C2B87">
        <w:rPr>
          <w:rFonts w:cstheme="minorHAnsi"/>
          <w:b/>
          <w:bCs/>
          <w:sz w:val="20"/>
          <w:szCs w:val="20"/>
        </w:rPr>
        <w:t>6</w:t>
      </w:r>
      <w:r w:rsidRPr="000C2B87">
        <w:rPr>
          <w:rFonts w:cstheme="minorHAnsi"/>
          <w:b/>
          <w:bCs/>
          <w:sz w:val="20"/>
          <w:szCs w:val="20"/>
          <w:lang w:val="sl-SI"/>
        </w:rPr>
        <w:t>.</w:t>
      </w:r>
    </w:p>
    <w:p w:rsidR="00816728" w:rsidRPr="000C2B87" w:rsidRDefault="00816728" w:rsidP="00816728">
      <w:pPr>
        <w:jc w:val="both"/>
        <w:rPr>
          <w:rFonts w:cstheme="minorHAnsi"/>
          <w:bCs/>
          <w:sz w:val="20"/>
          <w:szCs w:val="20"/>
          <w:lang w:val="sl-SI"/>
        </w:rPr>
      </w:pPr>
      <w:r w:rsidRPr="000C2B87">
        <w:rPr>
          <w:rFonts w:cstheme="minorHAnsi"/>
          <w:b/>
          <w:bCs/>
          <w:sz w:val="20"/>
          <w:szCs w:val="20"/>
          <w:lang w:val="sl-SI"/>
        </w:rPr>
        <w:t xml:space="preserve">ОБАВЕЗЕ ПОДИЗВОЂАЧА: </w:t>
      </w:r>
      <w:r w:rsidRPr="000C2B87">
        <w:rPr>
          <w:rFonts w:cstheme="minorHAnsi"/>
          <w:bCs/>
          <w:sz w:val="20"/>
          <w:szCs w:val="20"/>
          <w:lang w:val="sl-SI"/>
        </w:rPr>
        <w:t xml:space="preserve">(уколико </w:t>
      </w:r>
      <w:r w:rsidR="00A865EE" w:rsidRPr="000C2B87">
        <w:rPr>
          <w:rFonts w:cstheme="minorHAnsi"/>
          <w:sz w:val="20"/>
          <w:szCs w:val="20"/>
          <w:lang w:val="sr-Cyrl-CS"/>
        </w:rPr>
        <w:t>Испоручилац</w:t>
      </w:r>
      <w:r w:rsidRPr="000C2B87">
        <w:rPr>
          <w:rFonts w:cstheme="minorHAnsi"/>
          <w:bCs/>
          <w:sz w:val="20"/>
          <w:szCs w:val="20"/>
        </w:rPr>
        <w:t xml:space="preserve"> </w:t>
      </w:r>
      <w:r w:rsidRPr="000C2B87">
        <w:rPr>
          <w:rFonts w:cstheme="minorHAnsi"/>
          <w:bCs/>
          <w:sz w:val="20"/>
          <w:szCs w:val="20"/>
          <w:lang w:val="sl-SI"/>
        </w:rPr>
        <w:t>наступа са подизвођачем)</w:t>
      </w:r>
    </w:p>
    <w:p w:rsidR="00B97DDA" w:rsidRPr="000C2B87" w:rsidRDefault="00816728" w:rsidP="0012395D">
      <w:pPr>
        <w:jc w:val="both"/>
        <w:rPr>
          <w:rFonts w:cstheme="minorHAnsi"/>
          <w:bCs/>
          <w:sz w:val="20"/>
          <w:szCs w:val="20"/>
        </w:rPr>
      </w:pPr>
      <w:r w:rsidRPr="000C2B87">
        <w:rPr>
          <w:rFonts w:cstheme="minorHAnsi"/>
          <w:bCs/>
          <w:sz w:val="20"/>
          <w:szCs w:val="20"/>
          <w:lang w:val="sl-SI"/>
        </w:rPr>
        <w:t>_____________________________________________________________________________</w:t>
      </w:r>
      <w:r w:rsidRPr="000C2B87">
        <w:rPr>
          <w:rFonts w:cstheme="minorHAnsi"/>
          <w:bCs/>
          <w:sz w:val="20"/>
          <w:szCs w:val="20"/>
        </w:rPr>
        <w:t>_________________________________________</w:t>
      </w:r>
    </w:p>
    <w:p w:rsidR="00816728" w:rsidRPr="000C2B87" w:rsidRDefault="00816728" w:rsidP="00816728">
      <w:pPr>
        <w:jc w:val="center"/>
        <w:rPr>
          <w:rFonts w:cstheme="minorHAnsi"/>
          <w:b/>
          <w:bCs/>
          <w:sz w:val="20"/>
          <w:szCs w:val="20"/>
          <w:lang w:val="sl-SI"/>
        </w:rPr>
      </w:pPr>
      <w:r w:rsidRPr="000C2B87">
        <w:rPr>
          <w:rFonts w:cstheme="minorHAnsi"/>
          <w:b/>
          <w:bCs/>
          <w:sz w:val="20"/>
          <w:szCs w:val="20"/>
          <w:lang w:val="sl-SI"/>
        </w:rPr>
        <w:t xml:space="preserve">Члан </w:t>
      </w:r>
      <w:r w:rsidRPr="000C2B87">
        <w:rPr>
          <w:rFonts w:cstheme="minorHAnsi"/>
          <w:b/>
          <w:bCs/>
          <w:sz w:val="20"/>
          <w:szCs w:val="20"/>
        </w:rPr>
        <w:t>7</w:t>
      </w:r>
      <w:r w:rsidRPr="000C2B87">
        <w:rPr>
          <w:rFonts w:cstheme="minorHAnsi"/>
          <w:b/>
          <w:bCs/>
          <w:sz w:val="20"/>
          <w:szCs w:val="20"/>
          <w:lang w:val="sl-SI"/>
        </w:rPr>
        <w:t>.</w:t>
      </w:r>
    </w:p>
    <w:p w:rsidR="00816728" w:rsidRPr="000C2B87" w:rsidRDefault="00816728" w:rsidP="00816728">
      <w:pPr>
        <w:jc w:val="both"/>
        <w:rPr>
          <w:rFonts w:cstheme="minorHAnsi"/>
          <w:bCs/>
          <w:sz w:val="20"/>
          <w:szCs w:val="20"/>
          <w:lang w:val="sl-SI"/>
        </w:rPr>
      </w:pPr>
      <w:r w:rsidRPr="000C2B87">
        <w:rPr>
          <w:rFonts w:cstheme="minorHAnsi"/>
          <w:b/>
          <w:bCs/>
          <w:sz w:val="20"/>
          <w:szCs w:val="20"/>
          <w:lang w:val="sl-SI"/>
        </w:rPr>
        <w:t>ОБАВЕЗЕ УЧЕСНИКА У ЗАЈЕДНИЧКОЈ ПОНУДИ:</w:t>
      </w:r>
      <w:r w:rsidRPr="000C2B87">
        <w:rPr>
          <w:rFonts w:cstheme="minorHAnsi"/>
          <w:bCs/>
          <w:sz w:val="20"/>
          <w:szCs w:val="20"/>
          <w:lang w:val="sl-SI"/>
        </w:rPr>
        <w:t xml:space="preserve"> (само они </w:t>
      </w:r>
      <w:r w:rsidR="00A865EE" w:rsidRPr="000C2B87">
        <w:rPr>
          <w:rFonts w:cstheme="minorHAnsi"/>
          <w:sz w:val="20"/>
          <w:szCs w:val="20"/>
          <w:lang w:val="sr-Cyrl-CS"/>
        </w:rPr>
        <w:t xml:space="preserve">Испоручиоци </w:t>
      </w:r>
      <w:r w:rsidRPr="000C2B87">
        <w:rPr>
          <w:rFonts w:cstheme="minorHAnsi"/>
          <w:bCs/>
          <w:sz w:val="20"/>
          <w:szCs w:val="20"/>
          <w:lang w:val="sl-SI"/>
        </w:rPr>
        <w:t>који подносе заједничку понуду)</w:t>
      </w:r>
    </w:p>
    <w:p w:rsidR="00816728" w:rsidRPr="000C2B87" w:rsidRDefault="00816728" w:rsidP="00816728">
      <w:pPr>
        <w:jc w:val="both"/>
        <w:rPr>
          <w:rFonts w:cstheme="minorHAnsi"/>
          <w:bCs/>
          <w:sz w:val="20"/>
          <w:szCs w:val="20"/>
        </w:rPr>
      </w:pPr>
      <w:r w:rsidRPr="000C2B87">
        <w:rPr>
          <w:rFonts w:cstheme="minorHAnsi"/>
          <w:bCs/>
          <w:sz w:val="20"/>
          <w:szCs w:val="20"/>
          <w:lang w:val="sl-SI"/>
        </w:rPr>
        <w:t>_____________________________________________________________________________</w:t>
      </w:r>
      <w:r w:rsidRPr="000C2B87">
        <w:rPr>
          <w:rFonts w:cstheme="minorHAnsi"/>
          <w:bCs/>
          <w:sz w:val="20"/>
          <w:szCs w:val="20"/>
        </w:rPr>
        <w:t>_________________________________________</w:t>
      </w:r>
    </w:p>
    <w:p w:rsidR="00816728" w:rsidRPr="000C2B87" w:rsidRDefault="00816728" w:rsidP="00816728">
      <w:pPr>
        <w:jc w:val="center"/>
        <w:rPr>
          <w:rFonts w:cstheme="minorHAnsi"/>
          <w:sz w:val="20"/>
          <w:szCs w:val="20"/>
          <w:lang w:val="sr-Cyrl-CS"/>
        </w:rPr>
      </w:pPr>
      <w:r w:rsidRPr="000C2B87">
        <w:rPr>
          <w:rFonts w:cstheme="minorHAnsi"/>
          <w:b/>
          <w:sz w:val="20"/>
          <w:szCs w:val="20"/>
        </w:rPr>
        <w:t>Члан 8</w:t>
      </w:r>
      <w:r w:rsidRPr="000C2B87">
        <w:rPr>
          <w:rFonts w:cstheme="minorHAnsi"/>
          <w:sz w:val="20"/>
          <w:szCs w:val="20"/>
          <w:lang w:val="sr-Cyrl-CS"/>
        </w:rPr>
        <w:t>.</w:t>
      </w:r>
    </w:p>
    <w:p w:rsidR="00A865EE" w:rsidRPr="000C2B87" w:rsidRDefault="00A865EE" w:rsidP="00A865EE">
      <w:pPr>
        <w:autoSpaceDE w:val="0"/>
        <w:autoSpaceDN w:val="0"/>
        <w:adjustRightInd w:val="0"/>
        <w:jc w:val="both"/>
        <w:rPr>
          <w:rFonts w:cstheme="minorHAnsi"/>
          <w:sz w:val="20"/>
          <w:szCs w:val="20"/>
        </w:rPr>
      </w:pPr>
      <w:r w:rsidRPr="000C2B87">
        <w:rPr>
          <w:rFonts w:cstheme="minorHAnsi"/>
          <w:sz w:val="20"/>
          <w:szCs w:val="20"/>
          <w:lang w:val="sr-Cyrl-CS"/>
        </w:rPr>
        <w:t>Наручилац, у складу са одредбама чл. 156-16</w:t>
      </w:r>
      <w:r w:rsidRPr="000C2B87">
        <w:rPr>
          <w:rFonts w:cstheme="minorHAnsi"/>
          <w:sz w:val="20"/>
          <w:szCs w:val="20"/>
        </w:rPr>
        <w:t>1.</w:t>
      </w:r>
      <w:r w:rsidRPr="000C2B87">
        <w:rPr>
          <w:rFonts w:cstheme="minorHAnsi"/>
          <w:sz w:val="20"/>
          <w:szCs w:val="20"/>
          <w:lang w:val="sr-Cyrl-CS"/>
        </w:rPr>
        <w:t xml:space="preserve"> Закона о јавним набавкама, може да измени  закључени уговор.</w:t>
      </w:r>
    </w:p>
    <w:p w:rsidR="00816728" w:rsidRPr="000C2B87" w:rsidRDefault="00816728" w:rsidP="00816728">
      <w:pPr>
        <w:autoSpaceDE w:val="0"/>
        <w:autoSpaceDN w:val="0"/>
        <w:adjustRightInd w:val="0"/>
        <w:jc w:val="both"/>
        <w:rPr>
          <w:rFonts w:cstheme="minorHAnsi"/>
          <w:sz w:val="20"/>
          <w:szCs w:val="20"/>
          <w:lang w:val="sr-Cyrl-CS"/>
        </w:rPr>
      </w:pPr>
      <w:r w:rsidRPr="000C2B87">
        <w:rPr>
          <w:rFonts w:cstheme="minorHAnsi"/>
          <w:sz w:val="20"/>
          <w:szCs w:val="20"/>
          <w:lang w:val="sr-Cyrl-CS"/>
        </w:rPr>
        <w:t>Наручилац задржава право да од</w:t>
      </w:r>
      <w:r w:rsidR="00D1487C" w:rsidRPr="000C2B87">
        <w:rPr>
          <w:rFonts w:cstheme="minorHAnsi"/>
          <w:sz w:val="20"/>
          <w:szCs w:val="20"/>
          <w:lang w:val="sr-Cyrl-CS"/>
        </w:rPr>
        <w:t xml:space="preserve"> </w:t>
      </w:r>
      <w:r w:rsidRPr="000C2B87">
        <w:rPr>
          <w:rFonts w:cstheme="minorHAnsi"/>
          <w:sz w:val="20"/>
          <w:szCs w:val="20"/>
          <w:lang w:val="sr-Cyrl-CS"/>
        </w:rPr>
        <w:t xml:space="preserve"> </w:t>
      </w:r>
      <w:r w:rsidR="00A865EE" w:rsidRPr="000C2B87">
        <w:rPr>
          <w:rFonts w:cstheme="minorHAnsi"/>
          <w:sz w:val="20"/>
          <w:szCs w:val="20"/>
          <w:lang w:val="sr-Cyrl-CS"/>
        </w:rPr>
        <w:t>Испоручиоца</w:t>
      </w:r>
      <w:r w:rsidRPr="000C2B87">
        <w:rPr>
          <w:rFonts w:cstheme="minorHAnsi"/>
          <w:sz w:val="20"/>
          <w:szCs w:val="20"/>
          <w:lang w:val="sr-Cyrl-CS"/>
        </w:rPr>
        <w:t xml:space="preserve"> наручи потребне количине, а највише до количина прецизираних уговором.</w:t>
      </w:r>
    </w:p>
    <w:p w:rsidR="00816728" w:rsidRPr="000C2B87" w:rsidRDefault="00816728" w:rsidP="00816728">
      <w:pPr>
        <w:tabs>
          <w:tab w:val="left" w:pos="0"/>
          <w:tab w:val="left" w:pos="709"/>
        </w:tabs>
        <w:jc w:val="both"/>
        <w:rPr>
          <w:rFonts w:cstheme="minorHAnsi"/>
          <w:sz w:val="20"/>
          <w:szCs w:val="20"/>
        </w:rPr>
      </w:pPr>
      <w:r w:rsidRPr="000C2B87">
        <w:rPr>
          <w:rFonts w:cstheme="minorHAnsi"/>
          <w:sz w:val="20"/>
          <w:szCs w:val="20"/>
        </w:rPr>
        <w:t xml:space="preserve">Уговорне стране су сагласне да Наручилац може наручити од </w:t>
      </w:r>
      <w:r w:rsidR="00A865EE" w:rsidRPr="000C2B87">
        <w:rPr>
          <w:rFonts w:cstheme="minorHAnsi"/>
          <w:sz w:val="20"/>
          <w:szCs w:val="20"/>
        </w:rPr>
        <w:t>Испоручиоца</w:t>
      </w:r>
      <w:r w:rsidRPr="000C2B87">
        <w:rPr>
          <w:rFonts w:cstheme="minorHAnsi"/>
          <w:sz w:val="20"/>
          <w:szCs w:val="20"/>
        </w:rPr>
        <w:t xml:space="preserve"> и мању количину намирница од уговорених без икаквих последица по Наручиоца, односно</w:t>
      </w:r>
      <w:r w:rsidR="00A865EE" w:rsidRPr="000C2B87">
        <w:rPr>
          <w:rFonts w:cstheme="minorHAnsi"/>
          <w:sz w:val="20"/>
          <w:szCs w:val="20"/>
        </w:rPr>
        <w:t xml:space="preserve"> без обавезе накнаде штете Испоручиоцу</w:t>
      </w:r>
      <w:r w:rsidRPr="000C2B87">
        <w:rPr>
          <w:rFonts w:cstheme="minorHAnsi"/>
          <w:sz w:val="20"/>
          <w:szCs w:val="20"/>
        </w:rPr>
        <w:t>.</w:t>
      </w:r>
    </w:p>
    <w:p w:rsidR="00816728" w:rsidRPr="000C2B87" w:rsidRDefault="00816728" w:rsidP="00816728">
      <w:pPr>
        <w:autoSpaceDE w:val="0"/>
        <w:autoSpaceDN w:val="0"/>
        <w:adjustRightInd w:val="0"/>
        <w:jc w:val="both"/>
        <w:rPr>
          <w:rFonts w:cstheme="minorHAnsi"/>
          <w:bCs/>
          <w:sz w:val="20"/>
          <w:szCs w:val="20"/>
        </w:rPr>
      </w:pPr>
      <w:r w:rsidRPr="000C2B87">
        <w:rPr>
          <w:rFonts w:cstheme="minorHAnsi"/>
          <w:sz w:val="20"/>
          <w:szCs w:val="20"/>
          <w:lang w:val="sr-Cyrl-CS"/>
        </w:rPr>
        <w:t xml:space="preserve">Испорука ће се вршити сукцесивно, по позиву Наручиоца у року од </w:t>
      </w:r>
      <w:r w:rsidRPr="000C2B87">
        <w:rPr>
          <w:rFonts w:cstheme="minorHAnsi"/>
          <w:sz w:val="20"/>
          <w:szCs w:val="20"/>
        </w:rPr>
        <w:t>________</w:t>
      </w:r>
      <w:r w:rsidRPr="000C2B87">
        <w:rPr>
          <w:rFonts w:cstheme="minorHAnsi"/>
          <w:sz w:val="20"/>
          <w:szCs w:val="20"/>
          <w:lang w:val="sr-Cyrl-CS"/>
        </w:rPr>
        <w:t xml:space="preserve"> часа</w:t>
      </w:r>
      <w:r w:rsidRPr="000C2B87">
        <w:rPr>
          <w:rFonts w:cstheme="minorHAnsi"/>
          <w:sz w:val="20"/>
          <w:szCs w:val="20"/>
        </w:rPr>
        <w:t xml:space="preserve"> </w:t>
      </w:r>
      <w:r w:rsidR="002A0B6D" w:rsidRPr="000C2B87">
        <w:rPr>
          <w:rFonts w:cstheme="minorHAnsi"/>
          <w:bCs/>
          <w:sz w:val="20"/>
          <w:szCs w:val="20"/>
        </w:rPr>
        <w:t>(не дуже од 24 часа</w:t>
      </w:r>
      <w:r w:rsidRPr="000C2B87">
        <w:rPr>
          <w:rFonts w:cstheme="minorHAnsi"/>
          <w:bCs/>
          <w:sz w:val="20"/>
          <w:szCs w:val="20"/>
        </w:rPr>
        <w:t xml:space="preserve">) од пријема наруџбенице. </w:t>
      </w:r>
    </w:p>
    <w:p w:rsidR="00816728" w:rsidRPr="000C2B87" w:rsidRDefault="00816728" w:rsidP="00816728">
      <w:pPr>
        <w:autoSpaceDE w:val="0"/>
        <w:autoSpaceDN w:val="0"/>
        <w:adjustRightInd w:val="0"/>
        <w:jc w:val="both"/>
        <w:rPr>
          <w:rFonts w:cstheme="minorHAnsi"/>
          <w:b/>
          <w:sz w:val="20"/>
          <w:szCs w:val="20"/>
        </w:rPr>
      </w:pPr>
      <w:r w:rsidRPr="000C2B87">
        <w:rPr>
          <w:rFonts w:cstheme="minorHAnsi"/>
          <w:sz w:val="20"/>
          <w:szCs w:val="20"/>
          <w:lang w:val="sr-Cyrl-CS"/>
        </w:rPr>
        <w:t>Хитан рок испорук</w:t>
      </w:r>
      <w:r w:rsidR="00F74F25">
        <w:rPr>
          <w:rFonts w:cstheme="minorHAnsi"/>
          <w:sz w:val="20"/>
          <w:szCs w:val="20"/>
          <w:lang w:val="sr-Cyrl-CS"/>
        </w:rPr>
        <w:t>е је ________</w:t>
      </w:r>
      <w:r w:rsidR="00F74F25">
        <w:rPr>
          <w:rFonts w:cstheme="minorHAnsi"/>
          <w:sz w:val="20"/>
          <w:szCs w:val="20"/>
          <w:lang/>
        </w:rPr>
        <w:t>часа</w:t>
      </w:r>
      <w:r w:rsidR="002A0B6D" w:rsidRPr="000C2B87">
        <w:rPr>
          <w:rFonts w:cstheme="minorHAnsi"/>
          <w:sz w:val="20"/>
          <w:szCs w:val="20"/>
          <w:lang w:val="sr-Cyrl-CS"/>
        </w:rPr>
        <w:t xml:space="preserve"> ( не дужи од </w:t>
      </w:r>
      <w:r w:rsidR="00F74F25">
        <w:rPr>
          <w:rFonts w:cstheme="minorHAnsi"/>
          <w:sz w:val="20"/>
          <w:szCs w:val="20"/>
          <w:lang w:val="sr-Cyrl-CS"/>
        </w:rPr>
        <w:t>4 часа</w:t>
      </w:r>
      <w:r w:rsidRPr="000C2B87">
        <w:rPr>
          <w:rFonts w:cstheme="minorHAnsi"/>
          <w:sz w:val="20"/>
          <w:szCs w:val="20"/>
        </w:rPr>
        <w:t>)</w:t>
      </w:r>
      <w:r w:rsidRPr="000C2B87">
        <w:rPr>
          <w:rFonts w:cstheme="minorHAnsi"/>
          <w:sz w:val="20"/>
          <w:szCs w:val="20"/>
          <w:lang w:val="sr-Cyrl-CS"/>
        </w:rPr>
        <w:t xml:space="preserve"> од пријема наруџбенице</w:t>
      </w:r>
      <w:r w:rsidRPr="000C2B87">
        <w:rPr>
          <w:rFonts w:cstheme="minorHAnsi"/>
          <w:b/>
          <w:sz w:val="20"/>
          <w:szCs w:val="20"/>
        </w:rPr>
        <w:t>.</w:t>
      </w:r>
    </w:p>
    <w:p w:rsidR="00B16744" w:rsidRPr="000C2B87" w:rsidRDefault="00B16744" w:rsidP="00816728">
      <w:pPr>
        <w:autoSpaceDE w:val="0"/>
        <w:autoSpaceDN w:val="0"/>
        <w:adjustRightInd w:val="0"/>
        <w:jc w:val="both"/>
        <w:rPr>
          <w:rFonts w:cstheme="minorHAnsi"/>
          <w:iCs/>
          <w:sz w:val="20"/>
          <w:szCs w:val="20"/>
        </w:rPr>
      </w:pPr>
      <w:r w:rsidRPr="000C2B87">
        <w:rPr>
          <w:rFonts w:cstheme="minorHAnsi"/>
          <w:iCs/>
          <w:sz w:val="20"/>
          <w:szCs w:val="20"/>
        </w:rPr>
        <w:lastRenderedPageBreak/>
        <w:t>Испорука минимум једном недељно искључиво радним данима од 10 до 13 часова.</w:t>
      </w:r>
      <w:r w:rsidRPr="000C2B87">
        <w:rPr>
          <w:rFonts w:eastAsia="TimesNewRomanPSMT" w:cstheme="minorHAnsi"/>
          <w:bCs/>
          <w:sz w:val="20"/>
          <w:szCs w:val="20"/>
          <w:lang w:val="sr-Cyrl-CS"/>
        </w:rPr>
        <w:t xml:space="preserve"> </w:t>
      </w:r>
      <w:r w:rsidR="00864D06" w:rsidRPr="000C2B87">
        <w:rPr>
          <w:rFonts w:eastAsia="TimesNewRomanPSMT" w:cstheme="minorHAnsi"/>
          <w:bCs/>
          <w:sz w:val="20"/>
          <w:szCs w:val="20"/>
          <w:lang w:val="sr-Cyrl-CS"/>
        </w:rPr>
        <w:t>Време испоруке за ставке 20.,</w:t>
      </w:r>
      <w:r w:rsidRPr="000C2B87">
        <w:rPr>
          <w:rFonts w:eastAsia="TimesNewRomanPSMT" w:cstheme="minorHAnsi"/>
          <w:bCs/>
          <w:sz w:val="20"/>
          <w:szCs w:val="20"/>
          <w:lang w:val="sr-Cyrl-CS"/>
        </w:rPr>
        <w:t xml:space="preserve"> 21.</w:t>
      </w:r>
      <w:r w:rsidRPr="000C2B87">
        <w:rPr>
          <w:rFonts w:cstheme="minorHAnsi"/>
          <w:iCs/>
          <w:sz w:val="20"/>
          <w:szCs w:val="20"/>
        </w:rPr>
        <w:t xml:space="preserve"> </w:t>
      </w:r>
      <w:r w:rsidR="00864D06" w:rsidRPr="000C2B87">
        <w:rPr>
          <w:rFonts w:cstheme="minorHAnsi"/>
          <w:iCs/>
          <w:sz w:val="20"/>
          <w:szCs w:val="20"/>
        </w:rPr>
        <w:t xml:space="preserve">и 22. </w:t>
      </w:r>
      <w:r w:rsidRPr="000C2B87">
        <w:rPr>
          <w:rFonts w:cstheme="minorHAnsi"/>
          <w:iCs/>
          <w:sz w:val="20"/>
          <w:szCs w:val="20"/>
        </w:rPr>
        <w:t>је сваког дан</w:t>
      </w:r>
      <w:r w:rsidR="00F33E5C" w:rsidRPr="000C2B87">
        <w:rPr>
          <w:rFonts w:cstheme="minorHAnsi"/>
          <w:iCs/>
          <w:sz w:val="20"/>
          <w:szCs w:val="20"/>
        </w:rPr>
        <w:t>а (од понедељка до недеље</w:t>
      </w:r>
      <w:r w:rsidRPr="000C2B87">
        <w:rPr>
          <w:rFonts w:cstheme="minorHAnsi"/>
          <w:iCs/>
          <w:sz w:val="20"/>
          <w:szCs w:val="20"/>
        </w:rPr>
        <w:t>) од 06,00 до 06,30 часова.</w:t>
      </w:r>
      <w:r w:rsidRPr="000C2B87">
        <w:rPr>
          <w:rFonts w:eastAsia="TimesNewRomanPSMT" w:cstheme="minorHAnsi"/>
          <w:bCs/>
          <w:sz w:val="20"/>
          <w:szCs w:val="20"/>
          <w:lang w:val="sr-Cyrl-CS"/>
        </w:rPr>
        <w:t xml:space="preserve"> </w:t>
      </w:r>
      <w:r w:rsidR="00864D06" w:rsidRPr="000C2B87">
        <w:rPr>
          <w:rFonts w:eastAsia="TimesNewRomanPSMT" w:cstheme="minorHAnsi"/>
          <w:bCs/>
          <w:sz w:val="20"/>
          <w:szCs w:val="20"/>
          <w:lang w:val="sr-Cyrl-CS"/>
        </w:rPr>
        <w:t>Време испоруке за ставке 23. и 24</w:t>
      </w:r>
      <w:r w:rsidRPr="000C2B87">
        <w:rPr>
          <w:rFonts w:eastAsia="TimesNewRomanPSMT" w:cstheme="minorHAnsi"/>
          <w:bCs/>
          <w:sz w:val="20"/>
          <w:szCs w:val="20"/>
          <w:lang w:val="sr-Cyrl-CS"/>
        </w:rPr>
        <w:t>.</w:t>
      </w:r>
      <w:r w:rsidRPr="000C2B87">
        <w:rPr>
          <w:rFonts w:cstheme="minorHAnsi"/>
          <w:iCs/>
          <w:sz w:val="20"/>
          <w:szCs w:val="20"/>
        </w:rPr>
        <w:t xml:space="preserve"> је дв</w:t>
      </w:r>
      <w:r w:rsidR="00F33E5C" w:rsidRPr="000C2B87">
        <w:rPr>
          <w:rFonts w:cstheme="minorHAnsi"/>
          <w:iCs/>
          <w:sz w:val="20"/>
          <w:szCs w:val="20"/>
        </w:rPr>
        <w:t>а пута недељно (од понедељка до недеље</w:t>
      </w:r>
      <w:r w:rsidR="00B97DDA" w:rsidRPr="000C2B87">
        <w:rPr>
          <w:rFonts w:cstheme="minorHAnsi"/>
          <w:iCs/>
          <w:sz w:val="20"/>
          <w:szCs w:val="20"/>
        </w:rPr>
        <w:t xml:space="preserve">) од 06,00 до 06,30 часова. </w:t>
      </w:r>
    </w:p>
    <w:p w:rsidR="000A5568" w:rsidRPr="000C2B87" w:rsidRDefault="000A5568" w:rsidP="000A5568">
      <w:pPr>
        <w:suppressAutoHyphens/>
        <w:autoSpaceDE w:val="0"/>
        <w:ind w:right="184"/>
        <w:jc w:val="both"/>
        <w:rPr>
          <w:rFonts w:cstheme="minorHAnsi"/>
          <w:sz w:val="20"/>
          <w:szCs w:val="20"/>
          <w:lang w:val="sr-Cyrl-CS"/>
        </w:rPr>
      </w:pPr>
      <w:r w:rsidRPr="000C2B87">
        <w:rPr>
          <w:rFonts w:cstheme="minorHAnsi"/>
          <w:sz w:val="20"/>
          <w:szCs w:val="20"/>
          <w:lang w:val="sr-Cyrl-CS"/>
        </w:rPr>
        <w:t>У случају непоштовања уговореног времена испоруке Наручилац задржава право да врати наручену робу.</w:t>
      </w:r>
    </w:p>
    <w:p w:rsidR="00816728" w:rsidRPr="000C2B87" w:rsidRDefault="00A865EE" w:rsidP="007A43BE">
      <w:pPr>
        <w:suppressAutoHyphens/>
        <w:autoSpaceDE w:val="0"/>
        <w:ind w:right="184"/>
        <w:jc w:val="both"/>
        <w:rPr>
          <w:rFonts w:cstheme="minorHAnsi"/>
          <w:b/>
          <w:noProof/>
          <w:sz w:val="20"/>
          <w:szCs w:val="20"/>
          <w:lang w:eastAsia="zh-CN"/>
        </w:rPr>
      </w:pPr>
      <w:r w:rsidRPr="000C2B87">
        <w:rPr>
          <w:rFonts w:cstheme="minorHAnsi"/>
          <w:sz w:val="20"/>
          <w:szCs w:val="20"/>
        </w:rPr>
        <w:t>Испоручилац</w:t>
      </w:r>
      <w:r w:rsidR="00816728" w:rsidRPr="000C2B87">
        <w:rPr>
          <w:rFonts w:cstheme="minorHAnsi"/>
          <w:sz w:val="20"/>
          <w:szCs w:val="20"/>
        </w:rPr>
        <w:t xml:space="preserve"> се обавезује да добра – намирнице достави у пр</w:t>
      </w:r>
      <w:r w:rsidR="000A5568" w:rsidRPr="000C2B87">
        <w:rPr>
          <w:rFonts w:cstheme="minorHAnsi"/>
          <w:sz w:val="20"/>
          <w:szCs w:val="20"/>
        </w:rPr>
        <w:t>осторије Наручиоца у уговорено време</w:t>
      </w:r>
      <w:r w:rsidR="00816728" w:rsidRPr="000C2B87">
        <w:rPr>
          <w:rFonts w:cstheme="minorHAnsi"/>
          <w:sz w:val="20"/>
          <w:szCs w:val="20"/>
        </w:rPr>
        <w:t xml:space="preserve"> и да о томе обавести лице ов</w:t>
      </w:r>
      <w:r w:rsidRPr="000C2B87">
        <w:rPr>
          <w:rFonts w:cstheme="minorHAnsi"/>
          <w:sz w:val="20"/>
          <w:szCs w:val="20"/>
        </w:rPr>
        <w:t>лашћено за пријем робе. Испоручилац</w:t>
      </w:r>
      <w:r w:rsidR="00816728" w:rsidRPr="000C2B87">
        <w:rPr>
          <w:rFonts w:cstheme="minorHAnsi"/>
          <w:sz w:val="20"/>
          <w:szCs w:val="20"/>
        </w:rPr>
        <w:t xml:space="preserve"> испоручује добра према наруџбини овлaшћеног лица Наручиоца. Наручилац је обавезан да наруџбину и све измене или допуне изврши благовремено.</w:t>
      </w:r>
      <w:r w:rsidR="000A5568" w:rsidRPr="000C2B87">
        <w:rPr>
          <w:rFonts w:cstheme="minorHAnsi"/>
          <w:sz w:val="20"/>
          <w:szCs w:val="20"/>
        </w:rPr>
        <w:t xml:space="preserve"> </w:t>
      </w:r>
      <w:r w:rsidR="00C874B6" w:rsidRPr="000C2B87">
        <w:rPr>
          <w:rFonts w:cstheme="minorHAnsi"/>
          <w:sz w:val="20"/>
          <w:szCs w:val="20"/>
          <w:lang w:val="sr-Cyrl-CS"/>
        </w:rPr>
        <w:t>Наручилац задржава право промене термина испоруке.</w:t>
      </w:r>
    </w:p>
    <w:p w:rsidR="00816728" w:rsidRPr="000C2B87" w:rsidRDefault="00816728" w:rsidP="00816728">
      <w:pPr>
        <w:jc w:val="center"/>
        <w:rPr>
          <w:rFonts w:cstheme="minorHAnsi"/>
          <w:b/>
          <w:sz w:val="20"/>
          <w:szCs w:val="20"/>
          <w:lang w:val="sr-Cyrl-CS"/>
        </w:rPr>
      </w:pPr>
      <w:r w:rsidRPr="000C2B87">
        <w:rPr>
          <w:rFonts w:cstheme="minorHAnsi"/>
          <w:b/>
          <w:sz w:val="20"/>
          <w:szCs w:val="20"/>
        </w:rPr>
        <w:t>Члан 9</w:t>
      </w:r>
      <w:r w:rsidRPr="000C2B87">
        <w:rPr>
          <w:rFonts w:cstheme="minorHAnsi"/>
          <w:b/>
          <w:sz w:val="20"/>
          <w:szCs w:val="20"/>
          <w:lang w:val="sr-Cyrl-CS"/>
        </w:rPr>
        <w:t>.</w:t>
      </w:r>
    </w:p>
    <w:p w:rsidR="00816728" w:rsidRPr="000C2B87" w:rsidRDefault="00816728" w:rsidP="00816728">
      <w:pPr>
        <w:suppressAutoHyphens/>
        <w:jc w:val="both"/>
        <w:rPr>
          <w:rFonts w:cstheme="minorHAnsi"/>
          <w:sz w:val="20"/>
          <w:szCs w:val="20"/>
          <w:lang w:val="sr-Cyrl-CS" w:eastAsia="ar-SA"/>
        </w:rPr>
      </w:pPr>
      <w:r w:rsidRPr="000C2B87">
        <w:rPr>
          <w:rFonts w:cstheme="minorHAnsi"/>
          <w:sz w:val="20"/>
          <w:szCs w:val="20"/>
        </w:rPr>
        <w:t xml:space="preserve">Плаћање ће се вршити </w:t>
      </w:r>
      <w:r w:rsidRPr="000C2B87">
        <w:rPr>
          <w:rFonts w:cstheme="minorHAnsi"/>
          <w:sz w:val="20"/>
          <w:szCs w:val="20"/>
          <w:lang w:val="ru-RU" w:eastAsia="ar-SA"/>
        </w:rPr>
        <w:t xml:space="preserve">у </w:t>
      </w:r>
      <w:r w:rsidR="00A865EE" w:rsidRPr="000C2B87">
        <w:rPr>
          <w:rFonts w:cstheme="minorHAnsi"/>
          <w:sz w:val="20"/>
          <w:szCs w:val="20"/>
          <w:lang w:val="ru-RU" w:eastAsia="ar-SA"/>
        </w:rPr>
        <w:t>року од ________дана (од 15 до</w:t>
      </w:r>
      <w:r w:rsidRPr="000C2B87">
        <w:rPr>
          <w:rFonts w:cstheme="minorHAnsi"/>
          <w:sz w:val="20"/>
          <w:szCs w:val="20"/>
          <w:lang w:val="ru-RU" w:eastAsia="ar-SA"/>
        </w:rPr>
        <w:t xml:space="preserve"> 45 дана) </w:t>
      </w:r>
      <w:r w:rsidRPr="000C2B87">
        <w:rPr>
          <w:rFonts w:cstheme="minorHAnsi"/>
          <w:sz w:val="20"/>
          <w:szCs w:val="20"/>
          <w:lang w:val="sr-Cyrl-CS" w:eastAsia="ar-SA"/>
        </w:rPr>
        <w:t xml:space="preserve">од </w:t>
      </w:r>
      <w:r w:rsidRPr="000C2B87">
        <w:rPr>
          <w:rFonts w:cstheme="minorHAnsi"/>
          <w:sz w:val="20"/>
          <w:szCs w:val="20"/>
          <w:lang w:eastAsia="ar-SA"/>
        </w:rPr>
        <w:t xml:space="preserve"> </w:t>
      </w:r>
      <w:r w:rsidRPr="000C2B87">
        <w:rPr>
          <w:rFonts w:cstheme="minorHAnsi"/>
          <w:sz w:val="20"/>
          <w:szCs w:val="20"/>
          <w:lang w:val="sr-Cyrl-CS" w:eastAsia="ar-SA"/>
        </w:rPr>
        <w:t>д</w:t>
      </w:r>
      <w:r w:rsidR="007602A5" w:rsidRPr="000C2B87">
        <w:rPr>
          <w:rFonts w:cstheme="minorHAnsi"/>
          <w:sz w:val="20"/>
          <w:szCs w:val="20"/>
          <w:lang w:val="sr-Cyrl-CS" w:eastAsia="ar-SA"/>
        </w:rPr>
        <w:t xml:space="preserve">ана пријема </w:t>
      </w:r>
      <w:r w:rsidR="007602A5" w:rsidRPr="000C2B87">
        <w:rPr>
          <w:rFonts w:cstheme="minorHAnsi"/>
          <w:sz w:val="20"/>
          <w:szCs w:val="20"/>
        </w:rPr>
        <w:t>исправног</w:t>
      </w:r>
      <w:r w:rsidRPr="000C2B87">
        <w:rPr>
          <w:rFonts w:cstheme="minorHAnsi"/>
          <w:sz w:val="20"/>
          <w:szCs w:val="20"/>
          <w:lang w:val="sr-Cyrl-CS" w:eastAsia="ar-SA"/>
        </w:rPr>
        <w:t xml:space="preserve"> рачуна и то на рачун </w:t>
      </w:r>
      <w:r w:rsidR="00083ED4" w:rsidRPr="000C2B87">
        <w:rPr>
          <w:rFonts w:cstheme="minorHAnsi"/>
          <w:sz w:val="20"/>
          <w:szCs w:val="20"/>
          <w:lang w:val="sr-Cyrl-CS" w:eastAsia="ar-SA"/>
        </w:rPr>
        <w:t xml:space="preserve">Испоручиоца </w:t>
      </w:r>
      <w:r w:rsidR="00A865EE" w:rsidRPr="000C2B87">
        <w:rPr>
          <w:rFonts w:cstheme="minorHAnsi"/>
          <w:sz w:val="20"/>
          <w:szCs w:val="20"/>
          <w:lang w:val="sr-Cyrl-CS" w:eastAsia="ar-SA"/>
        </w:rPr>
        <w:t>број</w:t>
      </w:r>
      <w:r w:rsidRPr="000C2B87">
        <w:rPr>
          <w:rFonts w:cstheme="minorHAnsi"/>
          <w:sz w:val="20"/>
          <w:szCs w:val="20"/>
          <w:lang w:val="sr-Cyrl-CS" w:eastAsia="ar-SA"/>
        </w:rPr>
        <w:t xml:space="preserve"> ___________</w:t>
      </w:r>
      <w:r w:rsidRPr="000C2B87">
        <w:rPr>
          <w:rFonts w:cstheme="minorHAnsi"/>
          <w:sz w:val="20"/>
          <w:szCs w:val="20"/>
          <w:lang w:val="sr-Cyrl-CS" w:eastAsia="ar-SA"/>
        </w:rPr>
        <w:softHyphen/>
      </w:r>
      <w:r w:rsidRPr="000C2B87">
        <w:rPr>
          <w:rFonts w:cstheme="minorHAnsi"/>
          <w:sz w:val="20"/>
          <w:szCs w:val="20"/>
          <w:lang w:val="sr-Cyrl-CS" w:eastAsia="ar-SA"/>
        </w:rPr>
        <w:softHyphen/>
      </w:r>
      <w:r w:rsidRPr="000C2B87">
        <w:rPr>
          <w:rFonts w:cstheme="minorHAnsi"/>
          <w:sz w:val="20"/>
          <w:szCs w:val="20"/>
          <w:lang w:val="sr-Cyrl-CS" w:eastAsia="ar-SA"/>
        </w:rPr>
        <w:softHyphen/>
      </w:r>
      <w:r w:rsidRPr="000C2B87">
        <w:rPr>
          <w:rFonts w:cstheme="minorHAnsi"/>
          <w:sz w:val="20"/>
          <w:szCs w:val="20"/>
          <w:lang w:val="sr-Cyrl-CS" w:eastAsia="ar-SA"/>
        </w:rPr>
        <w:softHyphen/>
      </w:r>
      <w:r w:rsidRPr="000C2B87">
        <w:rPr>
          <w:rFonts w:cstheme="minorHAnsi"/>
          <w:sz w:val="20"/>
          <w:szCs w:val="20"/>
          <w:lang w:val="sr-Cyrl-CS" w:eastAsia="ar-SA"/>
        </w:rPr>
        <w:softHyphen/>
      </w:r>
      <w:r w:rsidRPr="000C2B87">
        <w:rPr>
          <w:rFonts w:cstheme="minorHAnsi"/>
          <w:sz w:val="20"/>
          <w:szCs w:val="20"/>
          <w:lang w:val="sr-Cyrl-CS" w:eastAsia="ar-SA"/>
        </w:rPr>
        <w:softHyphen/>
      </w:r>
      <w:r w:rsidRPr="000C2B87">
        <w:rPr>
          <w:rFonts w:cstheme="minorHAnsi"/>
          <w:sz w:val="20"/>
          <w:szCs w:val="20"/>
          <w:lang w:val="sr-Cyrl-CS" w:eastAsia="ar-SA"/>
        </w:rPr>
        <w:softHyphen/>
      </w:r>
      <w:r w:rsidRPr="000C2B87">
        <w:rPr>
          <w:rFonts w:cstheme="minorHAnsi"/>
          <w:sz w:val="20"/>
          <w:szCs w:val="20"/>
          <w:lang w:val="sr-Cyrl-CS" w:eastAsia="ar-SA"/>
        </w:rPr>
        <w:softHyphen/>
      </w:r>
      <w:r w:rsidRPr="000C2B87">
        <w:rPr>
          <w:rFonts w:cstheme="minorHAnsi"/>
          <w:sz w:val="20"/>
          <w:szCs w:val="20"/>
          <w:lang w:val="sr-Cyrl-CS" w:eastAsia="ar-SA"/>
        </w:rPr>
        <w:softHyphen/>
      </w:r>
      <w:r w:rsidRPr="000C2B87">
        <w:rPr>
          <w:rFonts w:cstheme="minorHAnsi"/>
          <w:sz w:val="20"/>
          <w:szCs w:val="20"/>
          <w:lang w:val="sr-Cyrl-CS" w:eastAsia="ar-SA"/>
        </w:rPr>
        <w:softHyphen/>
      </w:r>
      <w:r w:rsidRPr="000C2B87">
        <w:rPr>
          <w:rFonts w:cstheme="minorHAnsi"/>
          <w:sz w:val="20"/>
          <w:szCs w:val="20"/>
          <w:lang w:val="sr-Cyrl-CS" w:eastAsia="ar-SA"/>
        </w:rPr>
        <w:softHyphen/>
        <w:t>________ код ______________ банке.</w:t>
      </w:r>
    </w:p>
    <w:p w:rsidR="00816728" w:rsidRPr="000C2B87" w:rsidRDefault="00816728" w:rsidP="00816728">
      <w:pPr>
        <w:suppressAutoHyphens/>
        <w:jc w:val="both"/>
        <w:rPr>
          <w:rFonts w:cstheme="minorHAnsi"/>
          <w:sz w:val="20"/>
          <w:szCs w:val="20"/>
          <w:lang w:val="sr-Cyrl-CS" w:eastAsia="ar-SA"/>
        </w:rPr>
      </w:pPr>
      <w:r w:rsidRPr="000C2B87">
        <w:rPr>
          <w:rFonts w:cstheme="minorHAnsi"/>
          <w:sz w:val="20"/>
          <w:szCs w:val="20"/>
          <w:lang w:val="sr-Cyrl-CS" w:eastAsia="ar-SA"/>
        </w:rPr>
        <w:t xml:space="preserve">Наручилац </w:t>
      </w:r>
      <w:r w:rsidRPr="000C2B87">
        <w:rPr>
          <w:rFonts w:cstheme="minorHAnsi"/>
          <w:sz w:val="20"/>
          <w:szCs w:val="20"/>
          <w:lang w:eastAsia="ar-SA"/>
        </w:rPr>
        <w:t>се</w:t>
      </w:r>
      <w:r w:rsidRPr="000C2B87">
        <w:rPr>
          <w:rFonts w:cstheme="minorHAnsi"/>
          <w:sz w:val="20"/>
          <w:szCs w:val="20"/>
          <w:lang w:val="sr-Cyrl-CS" w:eastAsia="ar-SA"/>
        </w:rPr>
        <w:t xml:space="preserve"> обавезује да плати </w:t>
      </w:r>
      <w:r w:rsidR="00A865EE" w:rsidRPr="000C2B87">
        <w:rPr>
          <w:rFonts w:cstheme="minorHAnsi"/>
          <w:sz w:val="20"/>
          <w:szCs w:val="20"/>
          <w:lang w:val="sr-Cyrl-CS" w:eastAsia="ar-SA"/>
        </w:rPr>
        <w:t xml:space="preserve">Испоручиоцу </w:t>
      </w:r>
      <w:r w:rsidRPr="000C2B87">
        <w:rPr>
          <w:rFonts w:cstheme="minorHAnsi"/>
          <w:sz w:val="20"/>
          <w:szCs w:val="20"/>
          <w:lang w:val="sr-Cyrl-CS" w:eastAsia="ar-SA"/>
        </w:rPr>
        <w:t>испоручене количине.</w:t>
      </w:r>
    </w:p>
    <w:p w:rsidR="00294BF1" w:rsidRPr="000C2B87" w:rsidRDefault="00294BF1" w:rsidP="00294BF1">
      <w:pPr>
        <w:tabs>
          <w:tab w:val="left" w:pos="3626"/>
        </w:tabs>
        <w:suppressAutoHyphens/>
        <w:jc w:val="both"/>
        <w:rPr>
          <w:rFonts w:cstheme="minorHAnsi"/>
          <w:sz w:val="20"/>
          <w:szCs w:val="20"/>
          <w:lang w:eastAsia="ar-SA"/>
        </w:rPr>
      </w:pPr>
      <w:r w:rsidRPr="000C2B87">
        <w:rPr>
          <w:rFonts w:cstheme="minorHAnsi"/>
          <w:sz w:val="20"/>
          <w:szCs w:val="20"/>
          <w:lang w:eastAsia="ar-SA"/>
        </w:rPr>
        <w:t>Обавезе које доспевају у наредној буџетској години биће реализоване највише до износа средстава која ће им за ту намену бити одобрена у тој буџетској години.</w:t>
      </w:r>
    </w:p>
    <w:p w:rsidR="00816728" w:rsidRPr="000C2B87" w:rsidRDefault="00816728" w:rsidP="00816728">
      <w:pPr>
        <w:jc w:val="center"/>
        <w:rPr>
          <w:rFonts w:cstheme="minorHAnsi"/>
          <w:b/>
          <w:sz w:val="20"/>
          <w:szCs w:val="20"/>
          <w:lang w:val="sr-Cyrl-CS"/>
        </w:rPr>
      </w:pPr>
      <w:r w:rsidRPr="000C2B87">
        <w:rPr>
          <w:rFonts w:cstheme="minorHAnsi"/>
          <w:b/>
          <w:sz w:val="20"/>
          <w:szCs w:val="20"/>
        </w:rPr>
        <w:t xml:space="preserve">Члан </w:t>
      </w:r>
      <w:r w:rsidRPr="000C2B87">
        <w:rPr>
          <w:rFonts w:cstheme="minorHAnsi"/>
          <w:b/>
          <w:sz w:val="20"/>
          <w:szCs w:val="20"/>
          <w:lang w:val="sr-Cyrl-CS"/>
        </w:rPr>
        <w:t>1</w:t>
      </w:r>
      <w:r w:rsidRPr="000C2B87">
        <w:rPr>
          <w:rFonts w:cstheme="minorHAnsi"/>
          <w:b/>
          <w:sz w:val="20"/>
          <w:szCs w:val="20"/>
        </w:rPr>
        <w:t>0</w:t>
      </w:r>
      <w:r w:rsidRPr="000C2B87">
        <w:rPr>
          <w:rFonts w:cstheme="minorHAnsi"/>
          <w:b/>
          <w:sz w:val="20"/>
          <w:szCs w:val="20"/>
          <w:lang w:val="sr-Cyrl-CS"/>
        </w:rPr>
        <w:t>.</w:t>
      </w:r>
    </w:p>
    <w:p w:rsidR="00E011CE" w:rsidRPr="000C2B87" w:rsidRDefault="00816728" w:rsidP="00991FF5">
      <w:pPr>
        <w:ind w:left="-360"/>
        <w:jc w:val="both"/>
        <w:rPr>
          <w:rFonts w:cstheme="minorHAnsi"/>
          <w:sz w:val="20"/>
          <w:szCs w:val="20"/>
        </w:rPr>
      </w:pPr>
      <w:r w:rsidRPr="000C2B87">
        <w:rPr>
          <w:rFonts w:cstheme="minorHAnsi"/>
          <w:sz w:val="20"/>
          <w:szCs w:val="20"/>
        </w:rPr>
        <w:t xml:space="preserve">На   све   односе   који   настану   између   уговорних   страна,   а   који   нису   регулисани  одредбама  овог  уговора,  примењиваће  се  законски  и  други  прописи  који  регулишу  предметну материју. </w:t>
      </w:r>
    </w:p>
    <w:p w:rsidR="00816728" w:rsidRPr="000C2B87" w:rsidRDefault="00816728" w:rsidP="00816728">
      <w:pPr>
        <w:jc w:val="center"/>
        <w:rPr>
          <w:rFonts w:cstheme="minorHAnsi"/>
          <w:b/>
          <w:bCs/>
          <w:sz w:val="20"/>
          <w:szCs w:val="20"/>
          <w:lang w:val="sl-SI"/>
        </w:rPr>
      </w:pPr>
      <w:r w:rsidRPr="000C2B87">
        <w:rPr>
          <w:rFonts w:cstheme="minorHAnsi"/>
          <w:b/>
          <w:bCs/>
          <w:sz w:val="20"/>
          <w:szCs w:val="20"/>
          <w:lang w:val="sl-SI"/>
        </w:rPr>
        <w:t>Члан 1</w:t>
      </w:r>
      <w:r w:rsidRPr="000C2B87">
        <w:rPr>
          <w:rFonts w:cstheme="minorHAnsi"/>
          <w:b/>
          <w:bCs/>
          <w:sz w:val="20"/>
          <w:szCs w:val="20"/>
        </w:rPr>
        <w:t>1</w:t>
      </w:r>
      <w:r w:rsidRPr="000C2B87">
        <w:rPr>
          <w:rFonts w:cstheme="minorHAnsi"/>
          <w:b/>
          <w:bCs/>
          <w:sz w:val="20"/>
          <w:szCs w:val="20"/>
          <w:lang w:val="sl-SI"/>
        </w:rPr>
        <w:t>.</w:t>
      </w:r>
    </w:p>
    <w:p w:rsidR="00816728" w:rsidRPr="000C2B87" w:rsidRDefault="00816728" w:rsidP="00816728">
      <w:pPr>
        <w:jc w:val="both"/>
        <w:rPr>
          <w:rFonts w:cstheme="minorHAnsi"/>
          <w:b/>
          <w:bCs/>
          <w:sz w:val="20"/>
          <w:szCs w:val="20"/>
          <w:lang w:val="sl-SI"/>
        </w:rPr>
      </w:pPr>
      <w:r w:rsidRPr="000C2B87">
        <w:rPr>
          <w:rFonts w:cstheme="minorHAnsi"/>
          <w:b/>
          <w:bCs/>
          <w:sz w:val="20"/>
          <w:szCs w:val="20"/>
          <w:lang w:val="sl-SI"/>
        </w:rPr>
        <w:t>ИЗМЕНЕ</w:t>
      </w:r>
      <w:r w:rsidRPr="000C2B87">
        <w:rPr>
          <w:rFonts w:cstheme="minorHAnsi"/>
          <w:b/>
          <w:bCs/>
          <w:sz w:val="20"/>
          <w:szCs w:val="20"/>
        </w:rPr>
        <w:t xml:space="preserve">  </w:t>
      </w:r>
      <w:r w:rsidRPr="000C2B87">
        <w:rPr>
          <w:rFonts w:cstheme="minorHAnsi"/>
          <w:b/>
          <w:bCs/>
          <w:sz w:val="20"/>
          <w:szCs w:val="20"/>
          <w:lang w:val="sl-SI"/>
        </w:rPr>
        <w:t>И ДОПУНЕ УГОВОРА</w:t>
      </w:r>
      <w:r w:rsidRPr="000C2B87">
        <w:rPr>
          <w:rFonts w:cstheme="minorHAnsi"/>
          <w:b/>
          <w:bCs/>
          <w:sz w:val="20"/>
          <w:szCs w:val="20"/>
          <w:lang w:val="ru-RU"/>
        </w:rPr>
        <w:t>:</w:t>
      </w:r>
    </w:p>
    <w:p w:rsidR="00816728" w:rsidRPr="000C2B87" w:rsidRDefault="00816728" w:rsidP="00816728">
      <w:pPr>
        <w:jc w:val="both"/>
        <w:rPr>
          <w:rFonts w:cstheme="minorHAnsi"/>
          <w:sz w:val="20"/>
          <w:szCs w:val="20"/>
          <w:lang w:val="sr-Cyrl-CS"/>
        </w:rPr>
      </w:pPr>
      <w:r w:rsidRPr="000C2B87">
        <w:rPr>
          <w:rFonts w:cstheme="minorHAnsi"/>
          <w:sz w:val="20"/>
          <w:szCs w:val="20"/>
          <w:lang w:val="sr-Cyrl-CS"/>
        </w:rPr>
        <w:t>Уговор се може мењати и допуњавати само сагласношћу обе уговорне стране, а све евентуалне измене и допуне морају бити сачињене у форми анекса.</w:t>
      </w:r>
    </w:p>
    <w:p w:rsidR="0090541C" w:rsidRPr="000C2B87" w:rsidRDefault="001776CE" w:rsidP="00083ED4">
      <w:pPr>
        <w:ind w:left="-360"/>
        <w:jc w:val="both"/>
        <w:rPr>
          <w:rFonts w:cstheme="minorHAnsi"/>
          <w:sz w:val="20"/>
          <w:szCs w:val="20"/>
        </w:rPr>
      </w:pPr>
      <w:r w:rsidRPr="000C2B87">
        <w:rPr>
          <w:rFonts w:eastAsia="Times New Roman" w:cstheme="minorHAnsi"/>
          <w:sz w:val="20"/>
          <w:szCs w:val="20"/>
        </w:rPr>
        <w:t>Измене и допуне текста овог Уговора могуће су по основу промене</w:t>
      </w:r>
      <w:r w:rsidRPr="000C2B87">
        <w:rPr>
          <w:rFonts w:eastAsia="Times New Roman" w:cstheme="minorHAnsi"/>
          <w:sz w:val="20"/>
          <w:szCs w:val="20"/>
          <w:lang w:val="ru-RU"/>
        </w:rPr>
        <w:t xml:space="preserve"> прописа који регулишу предметну материју</w:t>
      </w:r>
      <w:r w:rsidRPr="000C2B87">
        <w:rPr>
          <w:rFonts w:eastAsia="Times New Roman" w:cstheme="minorHAnsi"/>
          <w:sz w:val="20"/>
          <w:szCs w:val="20"/>
        </w:rPr>
        <w:t xml:space="preserve"> и то само уз пристанак обе Уговорне стране</w:t>
      </w:r>
      <w:r w:rsidRPr="000C2B87">
        <w:rPr>
          <w:rFonts w:cstheme="minorHAnsi"/>
          <w:sz w:val="20"/>
          <w:szCs w:val="20"/>
        </w:rPr>
        <w:t xml:space="preserve"> који је дат у писаном облику.</w:t>
      </w:r>
    </w:p>
    <w:p w:rsidR="00991FF5" w:rsidRPr="000C2B87" w:rsidRDefault="00991FF5" w:rsidP="00816728">
      <w:pPr>
        <w:jc w:val="center"/>
        <w:rPr>
          <w:rFonts w:cstheme="minorHAnsi"/>
          <w:b/>
          <w:bCs/>
          <w:sz w:val="20"/>
          <w:szCs w:val="20"/>
          <w:lang w:val="sl-SI"/>
        </w:rPr>
      </w:pPr>
    </w:p>
    <w:p w:rsidR="00816728" w:rsidRPr="000C2B87" w:rsidRDefault="00816728" w:rsidP="00816728">
      <w:pPr>
        <w:jc w:val="center"/>
        <w:rPr>
          <w:rFonts w:cstheme="minorHAnsi"/>
          <w:b/>
          <w:bCs/>
          <w:sz w:val="20"/>
          <w:szCs w:val="20"/>
        </w:rPr>
      </w:pPr>
      <w:r w:rsidRPr="000C2B87">
        <w:rPr>
          <w:rFonts w:cstheme="minorHAnsi"/>
          <w:b/>
          <w:bCs/>
          <w:sz w:val="20"/>
          <w:szCs w:val="20"/>
          <w:lang w:val="sl-SI"/>
        </w:rPr>
        <w:lastRenderedPageBreak/>
        <w:t>Члан 1</w:t>
      </w:r>
      <w:r w:rsidRPr="000C2B87">
        <w:rPr>
          <w:rFonts w:cstheme="minorHAnsi"/>
          <w:b/>
          <w:bCs/>
          <w:sz w:val="20"/>
          <w:szCs w:val="20"/>
        </w:rPr>
        <w:t>2</w:t>
      </w:r>
      <w:r w:rsidRPr="000C2B87">
        <w:rPr>
          <w:rFonts w:cstheme="minorHAnsi"/>
          <w:b/>
          <w:bCs/>
          <w:sz w:val="20"/>
          <w:szCs w:val="20"/>
          <w:lang w:val="sl-SI"/>
        </w:rPr>
        <w:t>.</w:t>
      </w:r>
    </w:p>
    <w:p w:rsidR="00816728" w:rsidRPr="000C2B87" w:rsidRDefault="00816728" w:rsidP="00816728">
      <w:pPr>
        <w:rPr>
          <w:rFonts w:cstheme="minorHAnsi"/>
          <w:b/>
          <w:bCs/>
          <w:sz w:val="20"/>
          <w:szCs w:val="20"/>
          <w:lang w:val="sl-SI"/>
        </w:rPr>
      </w:pPr>
      <w:r w:rsidRPr="000C2B87">
        <w:rPr>
          <w:rFonts w:cstheme="minorHAnsi"/>
          <w:b/>
          <w:bCs/>
          <w:sz w:val="20"/>
          <w:szCs w:val="20"/>
          <w:lang w:val="sl-SI"/>
        </w:rPr>
        <w:t>РАСКИД</w:t>
      </w:r>
      <w:r w:rsidRPr="000C2B87">
        <w:rPr>
          <w:rFonts w:cstheme="minorHAnsi"/>
          <w:b/>
          <w:bCs/>
          <w:sz w:val="20"/>
          <w:szCs w:val="20"/>
        </w:rPr>
        <w:t xml:space="preserve">  </w:t>
      </w:r>
      <w:r w:rsidRPr="000C2B87">
        <w:rPr>
          <w:rFonts w:cstheme="minorHAnsi"/>
          <w:b/>
          <w:bCs/>
          <w:sz w:val="20"/>
          <w:szCs w:val="20"/>
          <w:lang w:val="sl-SI"/>
        </w:rPr>
        <w:t xml:space="preserve"> УГОВОРА</w:t>
      </w:r>
      <w:r w:rsidRPr="000C2B87">
        <w:rPr>
          <w:rFonts w:cstheme="minorHAnsi"/>
          <w:b/>
          <w:bCs/>
          <w:sz w:val="20"/>
          <w:szCs w:val="20"/>
          <w:lang w:val="ru-RU"/>
        </w:rPr>
        <w:t>:</w:t>
      </w:r>
    </w:p>
    <w:p w:rsidR="00816728" w:rsidRPr="000C2B87" w:rsidRDefault="00816728" w:rsidP="00816728">
      <w:pPr>
        <w:jc w:val="both"/>
        <w:rPr>
          <w:rFonts w:cstheme="minorHAnsi"/>
          <w:sz w:val="20"/>
          <w:szCs w:val="20"/>
          <w:lang w:val="sl-SI"/>
        </w:rPr>
      </w:pPr>
      <w:r w:rsidRPr="000C2B87">
        <w:rPr>
          <w:rFonts w:cstheme="minorHAnsi"/>
          <w:sz w:val="20"/>
          <w:szCs w:val="20"/>
          <w:lang w:val="sl-SI"/>
        </w:rPr>
        <w:t xml:space="preserve">Уколико </w:t>
      </w:r>
      <w:r w:rsidRPr="000C2B87">
        <w:rPr>
          <w:rFonts w:cstheme="minorHAnsi"/>
          <w:sz w:val="20"/>
          <w:szCs w:val="20"/>
        </w:rPr>
        <w:t>уговорена</w:t>
      </w:r>
      <w:r w:rsidRPr="000C2B87">
        <w:rPr>
          <w:rFonts w:cstheme="minorHAnsi"/>
          <w:sz w:val="20"/>
          <w:szCs w:val="20"/>
          <w:lang w:val="sl-SI"/>
        </w:rPr>
        <w:t xml:space="preserve"> добр</w:t>
      </w:r>
      <w:r w:rsidRPr="000C2B87">
        <w:rPr>
          <w:rFonts w:cstheme="minorHAnsi"/>
          <w:sz w:val="20"/>
          <w:szCs w:val="20"/>
        </w:rPr>
        <w:t>а</w:t>
      </w:r>
      <w:r w:rsidRPr="000C2B87">
        <w:rPr>
          <w:rFonts w:cstheme="minorHAnsi"/>
          <w:sz w:val="20"/>
          <w:szCs w:val="20"/>
          <w:lang w:val="sl-SI"/>
        </w:rPr>
        <w:t xml:space="preserve"> не буду </w:t>
      </w:r>
      <w:r w:rsidRPr="000C2B87">
        <w:rPr>
          <w:rFonts w:cstheme="minorHAnsi"/>
          <w:sz w:val="20"/>
          <w:szCs w:val="20"/>
        </w:rPr>
        <w:t>реализована</w:t>
      </w:r>
      <w:r w:rsidRPr="000C2B87">
        <w:rPr>
          <w:rFonts w:cstheme="minorHAnsi"/>
          <w:sz w:val="20"/>
          <w:szCs w:val="20"/>
          <w:lang w:val="sl-SI"/>
        </w:rPr>
        <w:t xml:space="preserve"> у складу са одредбама овог Уговора, </w:t>
      </w:r>
      <w:r w:rsidRPr="000C2B87">
        <w:rPr>
          <w:rFonts w:cstheme="minorHAnsi"/>
          <w:sz w:val="20"/>
          <w:szCs w:val="20"/>
          <w:lang w:val="ru-RU"/>
        </w:rPr>
        <w:t>Наручилац</w:t>
      </w:r>
      <w:r w:rsidRPr="000C2B87">
        <w:rPr>
          <w:rFonts w:cstheme="minorHAnsi"/>
          <w:sz w:val="20"/>
          <w:szCs w:val="20"/>
          <w:lang w:val="sl-SI"/>
        </w:rPr>
        <w:t xml:space="preserve"> може </w:t>
      </w:r>
      <w:r w:rsidRPr="000C2B87">
        <w:rPr>
          <w:rFonts w:cstheme="minorHAnsi"/>
          <w:sz w:val="20"/>
          <w:szCs w:val="20"/>
        </w:rPr>
        <w:t xml:space="preserve">активирати </w:t>
      </w:r>
      <w:r w:rsidRPr="000C2B87">
        <w:rPr>
          <w:rFonts w:cstheme="minorHAnsi"/>
          <w:sz w:val="20"/>
          <w:szCs w:val="20"/>
          <w:lang w:val="sl-SI"/>
        </w:rPr>
        <w:t xml:space="preserve"> </w:t>
      </w:r>
      <w:r w:rsidRPr="000C2B87">
        <w:rPr>
          <w:rFonts w:cstheme="minorHAnsi"/>
          <w:sz w:val="20"/>
          <w:szCs w:val="20"/>
          <w:lang w:val="sr-Cyrl-CS"/>
        </w:rPr>
        <w:t xml:space="preserve">финансијско средство обезбеђења за добро извршење </w:t>
      </w:r>
      <w:r w:rsidRPr="000C2B87">
        <w:rPr>
          <w:rFonts w:cstheme="minorHAnsi"/>
          <w:sz w:val="20"/>
          <w:szCs w:val="20"/>
        </w:rPr>
        <w:t>уговора</w:t>
      </w:r>
      <w:r w:rsidRPr="000C2B87">
        <w:rPr>
          <w:rFonts w:cstheme="minorHAnsi"/>
          <w:sz w:val="20"/>
          <w:szCs w:val="20"/>
          <w:lang w:val="sl-SI"/>
        </w:rPr>
        <w:t xml:space="preserve"> поднет</w:t>
      </w:r>
      <w:r w:rsidRPr="000C2B87">
        <w:rPr>
          <w:rFonts w:cstheme="minorHAnsi"/>
          <w:sz w:val="20"/>
          <w:szCs w:val="20"/>
        </w:rPr>
        <w:t>о</w:t>
      </w:r>
      <w:r w:rsidRPr="000C2B87">
        <w:rPr>
          <w:rFonts w:cstheme="minorHAnsi"/>
          <w:sz w:val="20"/>
          <w:szCs w:val="20"/>
          <w:lang w:val="sl-SI"/>
        </w:rPr>
        <w:t xml:space="preserve"> од стране </w:t>
      </w:r>
      <w:r w:rsidR="00A865EE" w:rsidRPr="000C2B87">
        <w:rPr>
          <w:rFonts w:cstheme="minorHAnsi"/>
          <w:sz w:val="20"/>
          <w:szCs w:val="20"/>
          <w:lang w:val="ru-RU"/>
        </w:rPr>
        <w:t>Испоручиоца</w:t>
      </w:r>
      <w:r w:rsidRPr="000C2B87">
        <w:rPr>
          <w:rFonts w:cstheme="minorHAnsi"/>
          <w:sz w:val="20"/>
          <w:szCs w:val="20"/>
          <w:lang w:val="sl-SI"/>
        </w:rPr>
        <w:t xml:space="preserve"> и захтевати раскид Уговора.</w:t>
      </w:r>
    </w:p>
    <w:p w:rsidR="00816728" w:rsidRPr="000C2B87" w:rsidRDefault="00816728" w:rsidP="00816728">
      <w:pPr>
        <w:jc w:val="both"/>
        <w:rPr>
          <w:rFonts w:cstheme="minorHAnsi"/>
          <w:sz w:val="20"/>
          <w:szCs w:val="20"/>
          <w:lang w:val="sl-SI"/>
        </w:rPr>
      </w:pPr>
      <w:r w:rsidRPr="000C2B87">
        <w:rPr>
          <w:rFonts w:cstheme="minorHAnsi"/>
          <w:sz w:val="20"/>
          <w:szCs w:val="20"/>
          <w:lang w:val="sl-SI"/>
        </w:rPr>
        <w:t xml:space="preserve">Уговорна страна незадовољна испуњењем уговорних обавеза друге уговорне стране може захтевати раскид </w:t>
      </w:r>
      <w:r w:rsidRPr="000C2B87">
        <w:rPr>
          <w:rFonts w:cstheme="minorHAnsi"/>
          <w:sz w:val="20"/>
          <w:szCs w:val="20"/>
        </w:rPr>
        <w:t>у</w:t>
      </w:r>
      <w:r w:rsidRPr="000C2B87">
        <w:rPr>
          <w:rFonts w:cstheme="minorHAnsi"/>
          <w:sz w:val="20"/>
          <w:szCs w:val="20"/>
          <w:lang w:val="sl-SI"/>
        </w:rPr>
        <w:t>говора под условом да је своје уговорне обавезе у потпуности и благовремено извршила.</w:t>
      </w:r>
    </w:p>
    <w:p w:rsidR="00816728" w:rsidRPr="000C2B87" w:rsidRDefault="00816728" w:rsidP="00816728">
      <w:pPr>
        <w:jc w:val="both"/>
        <w:rPr>
          <w:rFonts w:cstheme="minorHAnsi"/>
          <w:sz w:val="20"/>
          <w:szCs w:val="20"/>
        </w:rPr>
      </w:pPr>
      <w:r w:rsidRPr="000C2B87">
        <w:rPr>
          <w:rFonts w:cstheme="minorHAnsi"/>
          <w:sz w:val="20"/>
          <w:szCs w:val="20"/>
          <w:lang w:val="sl-SI"/>
        </w:rPr>
        <w:t xml:space="preserve">Раскид </w:t>
      </w:r>
      <w:r w:rsidRPr="000C2B87">
        <w:rPr>
          <w:rFonts w:cstheme="minorHAnsi"/>
          <w:sz w:val="20"/>
          <w:szCs w:val="20"/>
        </w:rPr>
        <w:t>овог у</w:t>
      </w:r>
      <w:r w:rsidRPr="000C2B87">
        <w:rPr>
          <w:rFonts w:cstheme="minorHAnsi"/>
          <w:sz w:val="20"/>
          <w:szCs w:val="20"/>
          <w:lang w:val="sl-SI"/>
        </w:rPr>
        <w:t>говора се може захтевати писаним путем, уз поштовање раскидног рока од 45 дана.</w:t>
      </w:r>
    </w:p>
    <w:p w:rsidR="00B97DDA" w:rsidRPr="000C2B87" w:rsidRDefault="00816728" w:rsidP="0012395D">
      <w:pPr>
        <w:jc w:val="both"/>
        <w:rPr>
          <w:rFonts w:cstheme="minorHAnsi"/>
          <w:bCs/>
          <w:sz w:val="20"/>
          <w:szCs w:val="20"/>
        </w:rPr>
      </w:pPr>
      <w:r w:rsidRPr="000C2B87">
        <w:rPr>
          <w:rFonts w:cstheme="minorHAnsi"/>
          <w:bCs/>
          <w:sz w:val="20"/>
          <w:szCs w:val="20"/>
          <w:lang w:val="sl-SI"/>
        </w:rPr>
        <w:t xml:space="preserve">Уколико се </w:t>
      </w:r>
      <w:r w:rsidR="00A865EE" w:rsidRPr="000C2B87">
        <w:rPr>
          <w:rFonts w:cstheme="minorHAnsi"/>
          <w:bCs/>
          <w:sz w:val="20"/>
          <w:szCs w:val="20"/>
        </w:rPr>
        <w:t>Испоручилац</w:t>
      </w:r>
      <w:r w:rsidRPr="000C2B87">
        <w:rPr>
          <w:rFonts w:cstheme="minorHAnsi"/>
          <w:bCs/>
          <w:sz w:val="20"/>
          <w:szCs w:val="20"/>
          <w:lang w:val="sl-SI"/>
        </w:rPr>
        <w:t xml:space="preserve"> не придржава и не испуњава уговорене обавезе,</w:t>
      </w:r>
      <w:r w:rsidRPr="000C2B87">
        <w:rPr>
          <w:rFonts w:cstheme="minorHAnsi"/>
          <w:bCs/>
          <w:sz w:val="20"/>
          <w:szCs w:val="20"/>
        </w:rPr>
        <w:t xml:space="preserve"> Наручилац</w:t>
      </w:r>
      <w:r w:rsidRPr="000C2B87">
        <w:rPr>
          <w:rFonts w:cstheme="minorHAnsi"/>
          <w:bCs/>
          <w:sz w:val="20"/>
          <w:szCs w:val="20"/>
          <w:lang w:val="sl-SI"/>
        </w:rPr>
        <w:t xml:space="preserve"> ће му доставити изјаву о раскиду Уговора због неиспуњења обавеза</w:t>
      </w:r>
      <w:r w:rsidRPr="000C2B87">
        <w:rPr>
          <w:rFonts w:cstheme="minorHAnsi"/>
          <w:bCs/>
          <w:sz w:val="20"/>
          <w:szCs w:val="20"/>
        </w:rPr>
        <w:t>.</w:t>
      </w:r>
    </w:p>
    <w:p w:rsidR="00816728" w:rsidRPr="000C2B87" w:rsidRDefault="00816728" w:rsidP="00816728">
      <w:pPr>
        <w:widowControl w:val="0"/>
        <w:autoSpaceDE w:val="0"/>
        <w:autoSpaceDN w:val="0"/>
        <w:adjustRightInd w:val="0"/>
        <w:jc w:val="center"/>
        <w:rPr>
          <w:rFonts w:cstheme="minorHAnsi"/>
          <w:sz w:val="20"/>
          <w:szCs w:val="20"/>
          <w:lang w:val="ru-RU"/>
        </w:rPr>
      </w:pPr>
      <w:r w:rsidRPr="000C2B87">
        <w:rPr>
          <w:rFonts w:cstheme="minorHAnsi"/>
          <w:b/>
          <w:bCs/>
          <w:iCs/>
          <w:sz w:val="20"/>
          <w:szCs w:val="20"/>
          <w:lang w:val="ru-RU"/>
        </w:rPr>
        <w:t xml:space="preserve">Члан </w:t>
      </w:r>
      <w:r w:rsidRPr="000C2B87">
        <w:rPr>
          <w:rFonts w:cstheme="minorHAnsi"/>
          <w:b/>
          <w:iCs/>
          <w:sz w:val="20"/>
          <w:szCs w:val="20"/>
        </w:rPr>
        <w:t>13</w:t>
      </w:r>
      <w:r w:rsidRPr="000C2B87">
        <w:rPr>
          <w:rFonts w:cstheme="minorHAnsi"/>
          <w:b/>
          <w:iCs/>
          <w:sz w:val="20"/>
          <w:szCs w:val="20"/>
          <w:lang w:val="ru-RU"/>
        </w:rPr>
        <w:t>.</w:t>
      </w:r>
    </w:p>
    <w:p w:rsidR="00816728" w:rsidRPr="000C2B87" w:rsidRDefault="00816728" w:rsidP="00816728">
      <w:pPr>
        <w:widowControl w:val="0"/>
        <w:autoSpaceDE w:val="0"/>
        <w:autoSpaceDN w:val="0"/>
        <w:adjustRightInd w:val="0"/>
        <w:jc w:val="center"/>
        <w:rPr>
          <w:rFonts w:cstheme="minorHAnsi"/>
          <w:sz w:val="20"/>
          <w:szCs w:val="20"/>
        </w:rPr>
      </w:pPr>
      <w:r w:rsidRPr="000C2B87">
        <w:rPr>
          <w:rFonts w:cstheme="minorHAnsi"/>
          <w:b/>
          <w:bCs/>
          <w:sz w:val="20"/>
          <w:szCs w:val="20"/>
          <w:lang w:val="ru-RU"/>
        </w:rPr>
        <w:t>ДОЦЊА У ИСПОРУЦИ 1</w:t>
      </w:r>
    </w:p>
    <w:p w:rsidR="00E011CE" w:rsidRPr="000C2B87" w:rsidRDefault="00816728" w:rsidP="00991FF5">
      <w:pPr>
        <w:widowControl w:val="0"/>
        <w:overflowPunct w:val="0"/>
        <w:autoSpaceDE w:val="0"/>
        <w:autoSpaceDN w:val="0"/>
        <w:adjustRightInd w:val="0"/>
        <w:ind w:right="920"/>
        <w:jc w:val="both"/>
        <w:rPr>
          <w:rFonts w:cstheme="minorHAnsi"/>
          <w:sz w:val="20"/>
          <w:szCs w:val="20"/>
        </w:rPr>
      </w:pPr>
      <w:r w:rsidRPr="000C2B87">
        <w:rPr>
          <w:rFonts w:cstheme="minorHAnsi"/>
          <w:sz w:val="20"/>
          <w:szCs w:val="20"/>
        </w:rPr>
        <w:t>Наручилац</w:t>
      </w:r>
      <w:r w:rsidRPr="000C2B87">
        <w:rPr>
          <w:rFonts w:cstheme="minorHAnsi"/>
          <w:sz w:val="20"/>
          <w:szCs w:val="20"/>
          <w:lang w:val="ru-RU"/>
        </w:rPr>
        <w:t xml:space="preserve"> стиче право набавке добара, која су предмет уговора, ист</w:t>
      </w:r>
      <w:r w:rsidRPr="000C2B87">
        <w:rPr>
          <w:rFonts w:cstheme="minorHAnsi"/>
          <w:sz w:val="20"/>
          <w:szCs w:val="20"/>
        </w:rPr>
        <w:t>e</w:t>
      </w:r>
      <w:r w:rsidRPr="000C2B87">
        <w:rPr>
          <w:rFonts w:cstheme="minorHAnsi"/>
          <w:sz w:val="20"/>
          <w:szCs w:val="20"/>
          <w:lang w:val="ru-RU"/>
        </w:rPr>
        <w:t xml:space="preserve"> количине и квалитета на терет </w:t>
      </w:r>
      <w:r w:rsidR="00A865EE" w:rsidRPr="000C2B87">
        <w:rPr>
          <w:rFonts w:cstheme="minorHAnsi"/>
          <w:sz w:val="20"/>
          <w:szCs w:val="20"/>
          <w:lang w:val="ru-RU"/>
        </w:rPr>
        <w:t>Испоручиоца</w:t>
      </w:r>
      <w:r w:rsidRPr="000C2B87">
        <w:rPr>
          <w:rFonts w:cstheme="minorHAnsi"/>
          <w:sz w:val="20"/>
          <w:szCs w:val="20"/>
          <w:lang w:val="ru-RU"/>
        </w:rPr>
        <w:t xml:space="preserve"> од другог </w:t>
      </w:r>
      <w:r w:rsidR="00A865EE" w:rsidRPr="000C2B87">
        <w:rPr>
          <w:rFonts w:cstheme="minorHAnsi"/>
          <w:sz w:val="20"/>
          <w:szCs w:val="20"/>
          <w:lang w:val="ru-RU"/>
        </w:rPr>
        <w:t>испоручиоца, у случају да Испоручилац</w:t>
      </w:r>
      <w:r w:rsidRPr="000C2B87">
        <w:rPr>
          <w:rFonts w:cstheme="minorHAnsi"/>
          <w:sz w:val="20"/>
          <w:szCs w:val="20"/>
          <w:lang w:val="ru-RU"/>
        </w:rPr>
        <w:t xml:space="preserve"> не испоручи уговорену наручену количину добара у роковима утврђеним овим уговором, уз претходно писмено обавештење </w:t>
      </w:r>
      <w:r w:rsidR="00A865EE" w:rsidRPr="000C2B87">
        <w:rPr>
          <w:rFonts w:cstheme="minorHAnsi"/>
          <w:sz w:val="20"/>
          <w:szCs w:val="20"/>
          <w:lang w:val="ru-RU"/>
        </w:rPr>
        <w:t>Испоручиоцу</w:t>
      </w:r>
      <w:r w:rsidRPr="000C2B87">
        <w:rPr>
          <w:rFonts w:cstheme="minorHAnsi"/>
          <w:sz w:val="20"/>
          <w:szCs w:val="20"/>
          <w:lang w:val="ru-RU"/>
        </w:rPr>
        <w:t>.</w:t>
      </w:r>
    </w:p>
    <w:p w:rsidR="00816728" w:rsidRPr="000C2B87" w:rsidRDefault="00816728" w:rsidP="00816728">
      <w:pPr>
        <w:widowControl w:val="0"/>
        <w:autoSpaceDE w:val="0"/>
        <w:autoSpaceDN w:val="0"/>
        <w:adjustRightInd w:val="0"/>
        <w:jc w:val="center"/>
        <w:rPr>
          <w:rFonts w:cstheme="minorHAnsi"/>
          <w:b/>
          <w:sz w:val="20"/>
          <w:szCs w:val="20"/>
        </w:rPr>
      </w:pPr>
      <w:r w:rsidRPr="000C2B87">
        <w:rPr>
          <w:rFonts w:cstheme="minorHAnsi"/>
          <w:b/>
          <w:bCs/>
          <w:iCs/>
          <w:sz w:val="20"/>
          <w:szCs w:val="20"/>
        </w:rPr>
        <w:t xml:space="preserve">Члан </w:t>
      </w:r>
      <w:r w:rsidRPr="000C2B87">
        <w:rPr>
          <w:rFonts w:cstheme="minorHAnsi"/>
          <w:b/>
          <w:iCs/>
          <w:sz w:val="20"/>
          <w:szCs w:val="20"/>
        </w:rPr>
        <w:t>14.</w:t>
      </w:r>
    </w:p>
    <w:p w:rsidR="00816728" w:rsidRPr="000C2B87" w:rsidRDefault="00816728" w:rsidP="00816728">
      <w:pPr>
        <w:widowControl w:val="0"/>
        <w:overflowPunct w:val="0"/>
        <w:autoSpaceDE w:val="0"/>
        <w:autoSpaceDN w:val="0"/>
        <w:adjustRightInd w:val="0"/>
        <w:spacing w:after="0" w:line="240" w:lineRule="auto"/>
        <w:ind w:left="3140"/>
        <w:rPr>
          <w:rFonts w:cstheme="minorHAnsi"/>
          <w:b/>
          <w:bCs/>
          <w:sz w:val="20"/>
          <w:szCs w:val="20"/>
        </w:rPr>
      </w:pPr>
      <w:r w:rsidRPr="000C2B87">
        <w:rPr>
          <w:rFonts w:cstheme="minorHAnsi"/>
          <w:b/>
          <w:bCs/>
          <w:sz w:val="20"/>
          <w:szCs w:val="20"/>
        </w:rPr>
        <w:t xml:space="preserve">                                                    ДОЦЊА У ИСПОРУЦИ 2 </w:t>
      </w:r>
    </w:p>
    <w:p w:rsidR="00816728" w:rsidRPr="000C2B87" w:rsidRDefault="00816728" w:rsidP="00816728">
      <w:pPr>
        <w:widowControl w:val="0"/>
        <w:autoSpaceDE w:val="0"/>
        <w:autoSpaceDN w:val="0"/>
        <w:adjustRightInd w:val="0"/>
        <w:spacing w:line="232" w:lineRule="exact"/>
        <w:rPr>
          <w:rFonts w:cstheme="minorHAnsi"/>
          <w:b/>
          <w:bCs/>
          <w:sz w:val="20"/>
          <w:szCs w:val="20"/>
        </w:rPr>
      </w:pPr>
    </w:p>
    <w:p w:rsidR="00816728" w:rsidRPr="000C2B87" w:rsidRDefault="00816728" w:rsidP="005974E6">
      <w:pPr>
        <w:widowControl w:val="0"/>
        <w:numPr>
          <w:ilvl w:val="0"/>
          <w:numId w:val="41"/>
        </w:numPr>
        <w:overflowPunct w:val="0"/>
        <w:autoSpaceDE w:val="0"/>
        <w:autoSpaceDN w:val="0"/>
        <w:adjustRightInd w:val="0"/>
        <w:spacing w:after="0" w:line="220" w:lineRule="auto"/>
        <w:ind w:left="0" w:right="500" w:firstLine="669"/>
        <w:jc w:val="both"/>
        <w:rPr>
          <w:rFonts w:cstheme="minorHAnsi"/>
          <w:sz w:val="20"/>
          <w:szCs w:val="20"/>
          <w:lang w:val="ru-RU"/>
        </w:rPr>
      </w:pPr>
      <w:r w:rsidRPr="000C2B87">
        <w:rPr>
          <w:rFonts w:cstheme="minorHAnsi"/>
          <w:sz w:val="20"/>
          <w:szCs w:val="20"/>
          <w:lang w:val="ru-RU"/>
        </w:rPr>
        <w:t xml:space="preserve">случају испоруке уговорених добара ван уговореног рока, </w:t>
      </w:r>
      <w:r w:rsidR="00A865EE" w:rsidRPr="000C2B87">
        <w:rPr>
          <w:rFonts w:cstheme="minorHAnsi"/>
          <w:sz w:val="20"/>
          <w:szCs w:val="20"/>
          <w:lang w:val="ru-RU"/>
        </w:rPr>
        <w:t>Испоручилац</w:t>
      </w:r>
      <w:r w:rsidRPr="000C2B87">
        <w:rPr>
          <w:rFonts w:cstheme="minorHAnsi"/>
          <w:sz w:val="20"/>
          <w:szCs w:val="20"/>
          <w:lang w:val="ru-RU"/>
        </w:rPr>
        <w:t xml:space="preserve"> је у обавези да за сваки дан закашњења исплати Наручиоцу на име уговорене казне </w:t>
      </w:r>
      <w:r w:rsidRPr="000C2B87">
        <w:rPr>
          <w:rFonts w:cstheme="minorHAnsi"/>
          <w:b/>
          <w:bCs/>
          <w:sz w:val="20"/>
          <w:szCs w:val="20"/>
          <w:lang w:val="ru-RU"/>
        </w:rPr>
        <w:t>0,5 %</w:t>
      </w:r>
      <w:r w:rsidRPr="000C2B87">
        <w:rPr>
          <w:rFonts w:cstheme="minorHAnsi"/>
          <w:sz w:val="20"/>
          <w:szCs w:val="20"/>
          <w:lang w:val="ru-RU"/>
        </w:rPr>
        <w:t xml:space="preserve"> од износа целокупне уговорене цене добара без ПДВ-а али не више од </w:t>
      </w:r>
      <w:r w:rsidRPr="000C2B87">
        <w:rPr>
          <w:rFonts w:cstheme="minorHAnsi"/>
          <w:b/>
          <w:bCs/>
          <w:sz w:val="20"/>
          <w:szCs w:val="20"/>
          <w:lang w:val="ru-RU"/>
        </w:rPr>
        <w:t>5 %</w:t>
      </w:r>
      <w:r w:rsidR="005974E6" w:rsidRPr="000C2B87">
        <w:rPr>
          <w:rFonts w:cstheme="minorHAnsi"/>
          <w:b/>
          <w:bCs/>
          <w:sz w:val="20"/>
          <w:szCs w:val="20"/>
          <w:lang w:val="ru-RU"/>
        </w:rPr>
        <w:t xml:space="preserve"> </w:t>
      </w:r>
      <w:r w:rsidR="005974E6" w:rsidRPr="000C2B87">
        <w:rPr>
          <w:rFonts w:cstheme="minorHAnsi"/>
          <w:sz w:val="20"/>
          <w:szCs w:val="20"/>
          <w:lang w:val="ru-RU"/>
        </w:rPr>
        <w:t>целокупне уговорене цене добара без ПДВ-а</w:t>
      </w:r>
      <w:r w:rsidRPr="000C2B87">
        <w:rPr>
          <w:rFonts w:cstheme="minorHAnsi"/>
          <w:sz w:val="20"/>
          <w:szCs w:val="20"/>
          <w:lang w:val="ru-RU"/>
        </w:rPr>
        <w:t>.</w:t>
      </w:r>
    </w:p>
    <w:p w:rsidR="00816728" w:rsidRPr="000C2B87" w:rsidRDefault="00A865EE" w:rsidP="00816728">
      <w:pPr>
        <w:widowControl w:val="0"/>
        <w:numPr>
          <w:ilvl w:val="0"/>
          <w:numId w:val="23"/>
        </w:numPr>
        <w:overflowPunct w:val="0"/>
        <w:autoSpaceDE w:val="0"/>
        <w:autoSpaceDN w:val="0"/>
        <w:adjustRightInd w:val="0"/>
        <w:spacing w:after="0" w:line="213" w:lineRule="auto"/>
        <w:ind w:left="0" w:firstLine="669"/>
        <w:jc w:val="both"/>
        <w:rPr>
          <w:rFonts w:cstheme="minorHAnsi"/>
          <w:sz w:val="20"/>
          <w:szCs w:val="20"/>
          <w:lang w:val="ru-RU"/>
        </w:rPr>
      </w:pPr>
      <w:r w:rsidRPr="000C2B87">
        <w:rPr>
          <w:rFonts w:cstheme="minorHAnsi"/>
          <w:sz w:val="20"/>
          <w:szCs w:val="20"/>
          <w:lang w:val="ru-RU"/>
        </w:rPr>
        <w:t>случају да Испоручилац</w:t>
      </w:r>
      <w:r w:rsidR="00816728" w:rsidRPr="000C2B87">
        <w:rPr>
          <w:rFonts w:cstheme="minorHAnsi"/>
          <w:sz w:val="20"/>
          <w:szCs w:val="20"/>
          <w:lang w:val="ru-RU"/>
        </w:rPr>
        <w:t xml:space="preserve"> не изврши своју уговорену обавезу ни у року од </w:t>
      </w:r>
      <w:r w:rsidR="00816728" w:rsidRPr="000C2B87">
        <w:rPr>
          <w:rFonts w:cstheme="minorHAnsi"/>
          <w:b/>
          <w:bCs/>
          <w:sz w:val="20"/>
          <w:szCs w:val="20"/>
          <w:lang w:val="ru-RU"/>
        </w:rPr>
        <w:t>10</w:t>
      </w:r>
      <w:r w:rsidR="00816728" w:rsidRPr="000C2B87">
        <w:rPr>
          <w:rFonts w:cstheme="minorHAnsi"/>
          <w:sz w:val="20"/>
          <w:szCs w:val="20"/>
          <w:lang w:val="ru-RU"/>
        </w:rPr>
        <w:t xml:space="preserve"> дана од истека рока, Наручилац задржава право једностраног раскида уговора.</w:t>
      </w:r>
    </w:p>
    <w:p w:rsidR="00816728" w:rsidRPr="000C2B87" w:rsidRDefault="00816728" w:rsidP="00816728">
      <w:pPr>
        <w:widowControl w:val="0"/>
        <w:autoSpaceDE w:val="0"/>
        <w:autoSpaceDN w:val="0"/>
        <w:adjustRightInd w:val="0"/>
        <w:spacing w:line="1" w:lineRule="exact"/>
        <w:jc w:val="both"/>
        <w:rPr>
          <w:rFonts w:cstheme="minorHAnsi"/>
          <w:sz w:val="20"/>
          <w:szCs w:val="20"/>
          <w:lang w:val="ru-RU"/>
        </w:rPr>
      </w:pPr>
    </w:p>
    <w:p w:rsidR="00816728" w:rsidRPr="000C2B87" w:rsidRDefault="00816728" w:rsidP="00816728">
      <w:pPr>
        <w:widowControl w:val="0"/>
        <w:overflowPunct w:val="0"/>
        <w:autoSpaceDE w:val="0"/>
        <w:autoSpaceDN w:val="0"/>
        <w:adjustRightInd w:val="0"/>
        <w:spacing w:line="237" w:lineRule="auto"/>
        <w:jc w:val="both"/>
        <w:rPr>
          <w:rFonts w:cstheme="minorHAnsi"/>
          <w:sz w:val="20"/>
          <w:szCs w:val="20"/>
          <w:lang w:val="ru-RU"/>
        </w:rPr>
      </w:pPr>
      <w:r w:rsidRPr="000C2B87">
        <w:rPr>
          <w:rFonts w:cstheme="minorHAnsi"/>
          <w:sz w:val="20"/>
          <w:szCs w:val="20"/>
          <w:lang w:val="ru-RU"/>
        </w:rPr>
        <w:t>Уговорена казна ће бити наплаћена реализацијом менице од стране Наручиоца.</w:t>
      </w:r>
    </w:p>
    <w:p w:rsidR="00816728" w:rsidRPr="000C2B87" w:rsidRDefault="00816728" w:rsidP="00816728">
      <w:pPr>
        <w:widowControl w:val="0"/>
        <w:overflowPunct w:val="0"/>
        <w:autoSpaceDE w:val="0"/>
        <w:autoSpaceDN w:val="0"/>
        <w:adjustRightInd w:val="0"/>
        <w:spacing w:line="211" w:lineRule="auto"/>
        <w:ind w:right="69"/>
        <w:jc w:val="both"/>
        <w:rPr>
          <w:rFonts w:cstheme="minorHAnsi"/>
          <w:sz w:val="20"/>
          <w:szCs w:val="20"/>
          <w:lang w:val="ru-RU"/>
        </w:rPr>
      </w:pPr>
      <w:r w:rsidRPr="000C2B87">
        <w:rPr>
          <w:rFonts w:cstheme="minorHAnsi"/>
          <w:sz w:val="20"/>
          <w:szCs w:val="20"/>
          <w:lang w:val="ru-RU"/>
        </w:rPr>
        <w:t>Уг</w:t>
      </w:r>
      <w:r w:rsidRPr="000C2B87">
        <w:rPr>
          <w:rFonts w:cstheme="minorHAnsi"/>
          <w:sz w:val="20"/>
          <w:szCs w:val="20"/>
        </w:rPr>
        <w:t>o</w:t>
      </w:r>
      <w:r w:rsidRPr="000C2B87">
        <w:rPr>
          <w:rFonts w:cstheme="minorHAnsi"/>
          <w:sz w:val="20"/>
          <w:szCs w:val="20"/>
          <w:lang w:val="ru-RU"/>
        </w:rPr>
        <w:t>в</w:t>
      </w:r>
      <w:r w:rsidRPr="000C2B87">
        <w:rPr>
          <w:rFonts w:cstheme="minorHAnsi"/>
          <w:sz w:val="20"/>
          <w:szCs w:val="20"/>
        </w:rPr>
        <w:t>o</w:t>
      </w:r>
      <w:r w:rsidRPr="000C2B87">
        <w:rPr>
          <w:rFonts w:cstheme="minorHAnsi"/>
          <w:sz w:val="20"/>
          <w:szCs w:val="20"/>
          <w:lang w:val="ru-RU"/>
        </w:rPr>
        <w:t>рн</w:t>
      </w:r>
      <w:r w:rsidRPr="000C2B87">
        <w:rPr>
          <w:rFonts w:cstheme="minorHAnsi"/>
          <w:sz w:val="20"/>
          <w:szCs w:val="20"/>
        </w:rPr>
        <w:t>a</w:t>
      </w:r>
      <w:r w:rsidRPr="000C2B87">
        <w:rPr>
          <w:rFonts w:cstheme="minorHAnsi"/>
          <w:sz w:val="20"/>
          <w:szCs w:val="20"/>
          <w:lang w:val="ru-RU"/>
        </w:rPr>
        <w:t xml:space="preserve"> стр</w:t>
      </w:r>
      <w:r w:rsidRPr="000C2B87">
        <w:rPr>
          <w:rFonts w:cstheme="minorHAnsi"/>
          <w:sz w:val="20"/>
          <w:szCs w:val="20"/>
        </w:rPr>
        <w:t>a</w:t>
      </w:r>
      <w:r w:rsidRPr="000C2B87">
        <w:rPr>
          <w:rFonts w:cstheme="minorHAnsi"/>
          <w:sz w:val="20"/>
          <w:szCs w:val="20"/>
          <w:lang w:val="ru-RU"/>
        </w:rPr>
        <w:t>н</w:t>
      </w:r>
      <w:r w:rsidRPr="000C2B87">
        <w:rPr>
          <w:rFonts w:cstheme="minorHAnsi"/>
          <w:sz w:val="20"/>
          <w:szCs w:val="20"/>
        </w:rPr>
        <w:t>a</w:t>
      </w:r>
      <w:r w:rsidRPr="000C2B87">
        <w:rPr>
          <w:rFonts w:cstheme="minorHAnsi"/>
          <w:sz w:val="20"/>
          <w:szCs w:val="20"/>
          <w:lang w:val="ru-RU"/>
        </w:rPr>
        <w:t xml:space="preserve"> н</w:t>
      </w:r>
      <w:r w:rsidRPr="000C2B87">
        <w:rPr>
          <w:rFonts w:cstheme="minorHAnsi"/>
          <w:sz w:val="20"/>
          <w:szCs w:val="20"/>
        </w:rPr>
        <w:t>e</w:t>
      </w:r>
      <w:r w:rsidRPr="000C2B87">
        <w:rPr>
          <w:rFonts w:cstheme="minorHAnsi"/>
          <w:sz w:val="20"/>
          <w:szCs w:val="20"/>
          <w:lang w:val="ru-RU"/>
        </w:rPr>
        <w:t>з</w:t>
      </w:r>
      <w:r w:rsidRPr="000C2B87">
        <w:rPr>
          <w:rFonts w:cstheme="minorHAnsi"/>
          <w:sz w:val="20"/>
          <w:szCs w:val="20"/>
        </w:rPr>
        <w:t>a</w:t>
      </w:r>
      <w:r w:rsidRPr="000C2B87">
        <w:rPr>
          <w:rFonts w:cstheme="minorHAnsi"/>
          <w:sz w:val="20"/>
          <w:szCs w:val="20"/>
          <w:lang w:val="ru-RU"/>
        </w:rPr>
        <w:t>д</w:t>
      </w:r>
      <w:r w:rsidRPr="000C2B87">
        <w:rPr>
          <w:rFonts w:cstheme="minorHAnsi"/>
          <w:sz w:val="20"/>
          <w:szCs w:val="20"/>
        </w:rPr>
        <w:t>o</w:t>
      </w:r>
      <w:r w:rsidRPr="000C2B87">
        <w:rPr>
          <w:rFonts w:cstheme="minorHAnsi"/>
          <w:sz w:val="20"/>
          <w:szCs w:val="20"/>
          <w:lang w:val="ru-RU"/>
        </w:rPr>
        <w:t>в</w:t>
      </w:r>
      <w:r w:rsidRPr="000C2B87">
        <w:rPr>
          <w:rFonts w:cstheme="minorHAnsi"/>
          <w:sz w:val="20"/>
          <w:szCs w:val="20"/>
        </w:rPr>
        <w:t>o</w:t>
      </w:r>
      <w:r w:rsidRPr="000C2B87">
        <w:rPr>
          <w:rFonts w:cstheme="minorHAnsi"/>
          <w:sz w:val="20"/>
          <w:szCs w:val="20"/>
          <w:lang w:val="ru-RU"/>
        </w:rPr>
        <w:t>љн</w:t>
      </w:r>
      <w:r w:rsidRPr="000C2B87">
        <w:rPr>
          <w:rFonts w:cstheme="minorHAnsi"/>
          <w:sz w:val="20"/>
          <w:szCs w:val="20"/>
        </w:rPr>
        <w:t>a</w:t>
      </w:r>
      <w:r w:rsidRPr="000C2B87">
        <w:rPr>
          <w:rFonts w:cstheme="minorHAnsi"/>
          <w:sz w:val="20"/>
          <w:szCs w:val="20"/>
          <w:lang w:val="ru-RU"/>
        </w:rPr>
        <w:t xml:space="preserve"> испуњ</w:t>
      </w:r>
      <w:r w:rsidRPr="000C2B87">
        <w:rPr>
          <w:rFonts w:cstheme="minorHAnsi"/>
          <w:sz w:val="20"/>
          <w:szCs w:val="20"/>
        </w:rPr>
        <w:t>e</w:t>
      </w:r>
      <w:r w:rsidRPr="000C2B87">
        <w:rPr>
          <w:rFonts w:cstheme="minorHAnsi"/>
          <w:sz w:val="20"/>
          <w:szCs w:val="20"/>
          <w:lang w:val="ru-RU"/>
        </w:rPr>
        <w:t>њ</w:t>
      </w:r>
      <w:r w:rsidRPr="000C2B87">
        <w:rPr>
          <w:rFonts w:cstheme="minorHAnsi"/>
          <w:sz w:val="20"/>
          <w:szCs w:val="20"/>
        </w:rPr>
        <w:t>e</w:t>
      </w:r>
      <w:r w:rsidRPr="000C2B87">
        <w:rPr>
          <w:rFonts w:cstheme="minorHAnsi"/>
          <w:sz w:val="20"/>
          <w:szCs w:val="20"/>
          <w:lang w:val="ru-RU"/>
        </w:rPr>
        <w:t>м уг</w:t>
      </w:r>
      <w:r w:rsidRPr="000C2B87">
        <w:rPr>
          <w:rFonts w:cstheme="minorHAnsi"/>
          <w:sz w:val="20"/>
          <w:szCs w:val="20"/>
        </w:rPr>
        <w:t>o</w:t>
      </w:r>
      <w:r w:rsidRPr="000C2B87">
        <w:rPr>
          <w:rFonts w:cstheme="minorHAnsi"/>
          <w:sz w:val="20"/>
          <w:szCs w:val="20"/>
          <w:lang w:val="ru-RU"/>
        </w:rPr>
        <w:t>в</w:t>
      </w:r>
      <w:r w:rsidRPr="000C2B87">
        <w:rPr>
          <w:rFonts w:cstheme="minorHAnsi"/>
          <w:sz w:val="20"/>
          <w:szCs w:val="20"/>
        </w:rPr>
        <w:t>o</w:t>
      </w:r>
      <w:r w:rsidRPr="000C2B87">
        <w:rPr>
          <w:rFonts w:cstheme="minorHAnsi"/>
          <w:sz w:val="20"/>
          <w:szCs w:val="20"/>
          <w:lang w:val="ru-RU"/>
        </w:rPr>
        <w:t xml:space="preserve">рних </w:t>
      </w:r>
      <w:r w:rsidRPr="000C2B87">
        <w:rPr>
          <w:rFonts w:cstheme="minorHAnsi"/>
          <w:sz w:val="20"/>
          <w:szCs w:val="20"/>
        </w:rPr>
        <w:t>o</w:t>
      </w:r>
      <w:r w:rsidRPr="000C2B87">
        <w:rPr>
          <w:rFonts w:cstheme="minorHAnsi"/>
          <w:sz w:val="20"/>
          <w:szCs w:val="20"/>
          <w:lang w:val="ru-RU"/>
        </w:rPr>
        <w:t>б</w:t>
      </w:r>
      <w:r w:rsidRPr="000C2B87">
        <w:rPr>
          <w:rFonts w:cstheme="minorHAnsi"/>
          <w:sz w:val="20"/>
          <w:szCs w:val="20"/>
        </w:rPr>
        <w:t>a</w:t>
      </w:r>
      <w:r w:rsidRPr="000C2B87">
        <w:rPr>
          <w:rFonts w:cstheme="minorHAnsi"/>
          <w:sz w:val="20"/>
          <w:szCs w:val="20"/>
          <w:lang w:val="ru-RU"/>
        </w:rPr>
        <w:t>в</w:t>
      </w:r>
      <w:r w:rsidRPr="000C2B87">
        <w:rPr>
          <w:rFonts w:cstheme="minorHAnsi"/>
          <w:sz w:val="20"/>
          <w:szCs w:val="20"/>
        </w:rPr>
        <w:t>e</w:t>
      </w:r>
      <w:r w:rsidRPr="000C2B87">
        <w:rPr>
          <w:rFonts w:cstheme="minorHAnsi"/>
          <w:sz w:val="20"/>
          <w:szCs w:val="20"/>
          <w:lang w:val="ru-RU"/>
        </w:rPr>
        <w:t>з</w:t>
      </w:r>
      <w:r w:rsidRPr="000C2B87">
        <w:rPr>
          <w:rFonts w:cstheme="minorHAnsi"/>
          <w:sz w:val="20"/>
          <w:szCs w:val="20"/>
        </w:rPr>
        <w:t>a</w:t>
      </w:r>
      <w:r w:rsidRPr="000C2B87">
        <w:rPr>
          <w:rFonts w:cstheme="minorHAnsi"/>
          <w:sz w:val="20"/>
          <w:szCs w:val="20"/>
          <w:lang w:val="ru-RU"/>
        </w:rPr>
        <w:t xml:space="preserve"> друг</w:t>
      </w:r>
      <w:r w:rsidRPr="000C2B87">
        <w:rPr>
          <w:rFonts w:cstheme="minorHAnsi"/>
          <w:sz w:val="20"/>
          <w:szCs w:val="20"/>
        </w:rPr>
        <w:t>e</w:t>
      </w:r>
      <w:r w:rsidRPr="000C2B87">
        <w:rPr>
          <w:rFonts w:cstheme="minorHAnsi"/>
          <w:sz w:val="20"/>
          <w:szCs w:val="20"/>
          <w:lang w:val="ru-RU"/>
        </w:rPr>
        <w:t xml:space="preserve"> уг</w:t>
      </w:r>
      <w:r w:rsidRPr="000C2B87">
        <w:rPr>
          <w:rFonts w:cstheme="minorHAnsi"/>
          <w:sz w:val="20"/>
          <w:szCs w:val="20"/>
        </w:rPr>
        <w:t>o</w:t>
      </w:r>
      <w:r w:rsidRPr="000C2B87">
        <w:rPr>
          <w:rFonts w:cstheme="minorHAnsi"/>
          <w:sz w:val="20"/>
          <w:szCs w:val="20"/>
          <w:lang w:val="ru-RU"/>
        </w:rPr>
        <w:t>в</w:t>
      </w:r>
      <w:r w:rsidRPr="000C2B87">
        <w:rPr>
          <w:rFonts w:cstheme="minorHAnsi"/>
          <w:sz w:val="20"/>
          <w:szCs w:val="20"/>
        </w:rPr>
        <w:t>o</w:t>
      </w:r>
      <w:r w:rsidRPr="000C2B87">
        <w:rPr>
          <w:rFonts w:cstheme="minorHAnsi"/>
          <w:sz w:val="20"/>
          <w:szCs w:val="20"/>
          <w:lang w:val="ru-RU"/>
        </w:rPr>
        <w:t>рн</w:t>
      </w:r>
      <w:r w:rsidRPr="000C2B87">
        <w:rPr>
          <w:rFonts w:cstheme="minorHAnsi"/>
          <w:sz w:val="20"/>
          <w:szCs w:val="20"/>
        </w:rPr>
        <w:t>e</w:t>
      </w:r>
      <w:r w:rsidRPr="000C2B87">
        <w:rPr>
          <w:rFonts w:cstheme="minorHAnsi"/>
          <w:sz w:val="20"/>
          <w:szCs w:val="20"/>
          <w:lang w:val="ru-RU"/>
        </w:rPr>
        <w:t xml:space="preserve"> стр</w:t>
      </w:r>
      <w:r w:rsidRPr="000C2B87">
        <w:rPr>
          <w:rFonts w:cstheme="minorHAnsi"/>
          <w:sz w:val="20"/>
          <w:szCs w:val="20"/>
        </w:rPr>
        <w:t>a</w:t>
      </w:r>
      <w:r w:rsidRPr="000C2B87">
        <w:rPr>
          <w:rFonts w:cstheme="minorHAnsi"/>
          <w:sz w:val="20"/>
          <w:szCs w:val="20"/>
          <w:lang w:val="ru-RU"/>
        </w:rPr>
        <w:t>н</w:t>
      </w:r>
      <w:r w:rsidRPr="000C2B87">
        <w:rPr>
          <w:rFonts w:cstheme="minorHAnsi"/>
          <w:sz w:val="20"/>
          <w:szCs w:val="20"/>
        </w:rPr>
        <w:t>e</w:t>
      </w:r>
      <w:r w:rsidRPr="000C2B87">
        <w:rPr>
          <w:rFonts w:cstheme="minorHAnsi"/>
          <w:sz w:val="20"/>
          <w:szCs w:val="20"/>
          <w:lang w:val="ru-RU"/>
        </w:rPr>
        <w:t xml:space="preserve"> м</w:t>
      </w:r>
      <w:r w:rsidRPr="000C2B87">
        <w:rPr>
          <w:rFonts w:cstheme="minorHAnsi"/>
          <w:sz w:val="20"/>
          <w:szCs w:val="20"/>
        </w:rPr>
        <w:t>o</w:t>
      </w:r>
      <w:r w:rsidRPr="000C2B87">
        <w:rPr>
          <w:rFonts w:cstheme="minorHAnsi"/>
          <w:sz w:val="20"/>
          <w:szCs w:val="20"/>
          <w:lang w:val="ru-RU"/>
        </w:rPr>
        <w:t>ж</w:t>
      </w:r>
      <w:r w:rsidRPr="000C2B87">
        <w:rPr>
          <w:rFonts w:cstheme="minorHAnsi"/>
          <w:sz w:val="20"/>
          <w:szCs w:val="20"/>
        </w:rPr>
        <w:t>e</w:t>
      </w:r>
      <w:r w:rsidRPr="000C2B87">
        <w:rPr>
          <w:rFonts w:cstheme="minorHAnsi"/>
          <w:sz w:val="20"/>
          <w:szCs w:val="20"/>
          <w:lang w:val="ru-RU"/>
        </w:rPr>
        <w:t xml:space="preserve"> з</w:t>
      </w:r>
      <w:r w:rsidRPr="000C2B87">
        <w:rPr>
          <w:rFonts w:cstheme="minorHAnsi"/>
          <w:sz w:val="20"/>
          <w:szCs w:val="20"/>
        </w:rPr>
        <w:t>a</w:t>
      </w:r>
      <w:r w:rsidRPr="000C2B87">
        <w:rPr>
          <w:rFonts w:cstheme="minorHAnsi"/>
          <w:sz w:val="20"/>
          <w:szCs w:val="20"/>
          <w:lang w:val="ru-RU"/>
        </w:rPr>
        <w:t>хт</w:t>
      </w:r>
      <w:r w:rsidRPr="000C2B87">
        <w:rPr>
          <w:rFonts w:cstheme="minorHAnsi"/>
          <w:sz w:val="20"/>
          <w:szCs w:val="20"/>
        </w:rPr>
        <w:t>e</w:t>
      </w:r>
      <w:r w:rsidRPr="000C2B87">
        <w:rPr>
          <w:rFonts w:cstheme="minorHAnsi"/>
          <w:sz w:val="20"/>
          <w:szCs w:val="20"/>
          <w:lang w:val="ru-RU"/>
        </w:rPr>
        <w:t>в</w:t>
      </w:r>
      <w:r w:rsidRPr="000C2B87">
        <w:rPr>
          <w:rFonts w:cstheme="minorHAnsi"/>
          <w:sz w:val="20"/>
          <w:szCs w:val="20"/>
        </w:rPr>
        <w:t>a</w:t>
      </w:r>
      <w:r w:rsidRPr="000C2B87">
        <w:rPr>
          <w:rFonts w:cstheme="minorHAnsi"/>
          <w:sz w:val="20"/>
          <w:szCs w:val="20"/>
          <w:lang w:val="ru-RU"/>
        </w:rPr>
        <w:t>ти р</w:t>
      </w:r>
      <w:r w:rsidRPr="000C2B87">
        <w:rPr>
          <w:rFonts w:cstheme="minorHAnsi"/>
          <w:sz w:val="20"/>
          <w:szCs w:val="20"/>
        </w:rPr>
        <w:t>a</w:t>
      </w:r>
      <w:r w:rsidRPr="000C2B87">
        <w:rPr>
          <w:rFonts w:cstheme="minorHAnsi"/>
          <w:sz w:val="20"/>
          <w:szCs w:val="20"/>
          <w:lang w:val="ru-RU"/>
        </w:rPr>
        <w:t>скид  уг</w:t>
      </w:r>
      <w:r w:rsidRPr="000C2B87">
        <w:rPr>
          <w:rFonts w:cstheme="minorHAnsi"/>
          <w:sz w:val="20"/>
          <w:szCs w:val="20"/>
        </w:rPr>
        <w:t>o</w:t>
      </w:r>
      <w:r w:rsidRPr="000C2B87">
        <w:rPr>
          <w:rFonts w:cstheme="minorHAnsi"/>
          <w:sz w:val="20"/>
          <w:szCs w:val="20"/>
          <w:lang w:val="ru-RU"/>
        </w:rPr>
        <w:t>в</w:t>
      </w:r>
      <w:r w:rsidRPr="000C2B87">
        <w:rPr>
          <w:rFonts w:cstheme="minorHAnsi"/>
          <w:sz w:val="20"/>
          <w:szCs w:val="20"/>
        </w:rPr>
        <w:t>o</w:t>
      </w:r>
      <w:r w:rsidRPr="000C2B87">
        <w:rPr>
          <w:rFonts w:cstheme="minorHAnsi"/>
          <w:sz w:val="20"/>
          <w:szCs w:val="20"/>
          <w:lang w:val="ru-RU"/>
        </w:rPr>
        <w:t>р</w:t>
      </w:r>
      <w:r w:rsidRPr="000C2B87">
        <w:rPr>
          <w:rFonts w:cstheme="minorHAnsi"/>
          <w:sz w:val="20"/>
          <w:szCs w:val="20"/>
        </w:rPr>
        <w:t>a</w:t>
      </w:r>
      <w:r w:rsidRPr="000C2B87">
        <w:rPr>
          <w:rFonts w:cstheme="minorHAnsi"/>
          <w:sz w:val="20"/>
          <w:szCs w:val="20"/>
          <w:lang w:val="ru-RU"/>
        </w:rPr>
        <w:t>, п</w:t>
      </w:r>
      <w:r w:rsidRPr="000C2B87">
        <w:rPr>
          <w:rFonts w:cstheme="minorHAnsi"/>
          <w:sz w:val="20"/>
          <w:szCs w:val="20"/>
        </w:rPr>
        <w:t>o</w:t>
      </w:r>
      <w:r w:rsidRPr="000C2B87">
        <w:rPr>
          <w:rFonts w:cstheme="minorHAnsi"/>
          <w:sz w:val="20"/>
          <w:szCs w:val="20"/>
          <w:lang w:val="ru-RU"/>
        </w:rPr>
        <w:t>д усл</w:t>
      </w:r>
      <w:r w:rsidRPr="000C2B87">
        <w:rPr>
          <w:rFonts w:cstheme="minorHAnsi"/>
          <w:sz w:val="20"/>
          <w:szCs w:val="20"/>
        </w:rPr>
        <w:t>o</w:t>
      </w:r>
      <w:r w:rsidRPr="000C2B87">
        <w:rPr>
          <w:rFonts w:cstheme="minorHAnsi"/>
          <w:sz w:val="20"/>
          <w:szCs w:val="20"/>
          <w:lang w:val="ru-RU"/>
        </w:rPr>
        <w:t>в</w:t>
      </w:r>
      <w:r w:rsidRPr="000C2B87">
        <w:rPr>
          <w:rFonts w:cstheme="minorHAnsi"/>
          <w:sz w:val="20"/>
          <w:szCs w:val="20"/>
        </w:rPr>
        <w:t>o</w:t>
      </w:r>
      <w:r w:rsidRPr="000C2B87">
        <w:rPr>
          <w:rFonts w:cstheme="minorHAnsi"/>
          <w:sz w:val="20"/>
          <w:szCs w:val="20"/>
          <w:lang w:val="ru-RU"/>
        </w:rPr>
        <w:t>м, д</w:t>
      </w:r>
      <w:r w:rsidRPr="000C2B87">
        <w:rPr>
          <w:rFonts w:cstheme="minorHAnsi"/>
          <w:sz w:val="20"/>
          <w:szCs w:val="20"/>
        </w:rPr>
        <w:t>a</w:t>
      </w:r>
      <w:r w:rsidRPr="000C2B87">
        <w:rPr>
          <w:rFonts w:cstheme="minorHAnsi"/>
          <w:sz w:val="20"/>
          <w:szCs w:val="20"/>
          <w:lang w:val="ru-RU"/>
        </w:rPr>
        <w:t xml:space="preserve"> </w:t>
      </w:r>
      <w:r w:rsidRPr="000C2B87">
        <w:rPr>
          <w:rFonts w:cstheme="minorHAnsi"/>
          <w:sz w:val="20"/>
          <w:szCs w:val="20"/>
        </w:rPr>
        <w:t>je</w:t>
      </w:r>
      <w:r w:rsidRPr="000C2B87">
        <w:rPr>
          <w:rFonts w:cstheme="minorHAnsi"/>
          <w:sz w:val="20"/>
          <w:szCs w:val="20"/>
          <w:lang w:val="ru-RU"/>
        </w:rPr>
        <w:t xml:space="preserve"> св</w:t>
      </w:r>
      <w:r w:rsidRPr="000C2B87">
        <w:rPr>
          <w:rFonts w:cstheme="minorHAnsi"/>
          <w:sz w:val="20"/>
          <w:szCs w:val="20"/>
        </w:rPr>
        <w:t>oje</w:t>
      </w:r>
      <w:r w:rsidRPr="000C2B87">
        <w:rPr>
          <w:rFonts w:cstheme="minorHAnsi"/>
          <w:sz w:val="20"/>
          <w:szCs w:val="20"/>
          <w:lang w:val="ru-RU"/>
        </w:rPr>
        <w:t xml:space="preserve"> уг</w:t>
      </w:r>
      <w:r w:rsidRPr="000C2B87">
        <w:rPr>
          <w:rFonts w:cstheme="minorHAnsi"/>
          <w:sz w:val="20"/>
          <w:szCs w:val="20"/>
        </w:rPr>
        <w:t>o</w:t>
      </w:r>
      <w:r w:rsidRPr="000C2B87">
        <w:rPr>
          <w:rFonts w:cstheme="minorHAnsi"/>
          <w:sz w:val="20"/>
          <w:szCs w:val="20"/>
          <w:lang w:val="ru-RU"/>
        </w:rPr>
        <w:t>в</w:t>
      </w:r>
      <w:r w:rsidRPr="000C2B87">
        <w:rPr>
          <w:rFonts w:cstheme="minorHAnsi"/>
          <w:sz w:val="20"/>
          <w:szCs w:val="20"/>
        </w:rPr>
        <w:t>o</w:t>
      </w:r>
      <w:r w:rsidRPr="000C2B87">
        <w:rPr>
          <w:rFonts w:cstheme="minorHAnsi"/>
          <w:sz w:val="20"/>
          <w:szCs w:val="20"/>
          <w:lang w:val="ru-RU"/>
        </w:rPr>
        <w:t>рн</w:t>
      </w:r>
      <w:r w:rsidRPr="000C2B87">
        <w:rPr>
          <w:rFonts w:cstheme="minorHAnsi"/>
          <w:sz w:val="20"/>
          <w:szCs w:val="20"/>
        </w:rPr>
        <w:t>e</w:t>
      </w:r>
      <w:r w:rsidRPr="000C2B87">
        <w:rPr>
          <w:rFonts w:cstheme="minorHAnsi"/>
          <w:sz w:val="20"/>
          <w:szCs w:val="20"/>
          <w:lang w:val="ru-RU"/>
        </w:rPr>
        <w:t xml:space="preserve"> </w:t>
      </w:r>
      <w:r w:rsidRPr="000C2B87">
        <w:rPr>
          <w:rFonts w:cstheme="minorHAnsi"/>
          <w:sz w:val="20"/>
          <w:szCs w:val="20"/>
        </w:rPr>
        <w:t>o</w:t>
      </w:r>
      <w:r w:rsidRPr="000C2B87">
        <w:rPr>
          <w:rFonts w:cstheme="minorHAnsi"/>
          <w:sz w:val="20"/>
          <w:szCs w:val="20"/>
          <w:lang w:val="ru-RU"/>
        </w:rPr>
        <w:t>б</w:t>
      </w:r>
      <w:r w:rsidRPr="000C2B87">
        <w:rPr>
          <w:rFonts w:cstheme="minorHAnsi"/>
          <w:sz w:val="20"/>
          <w:szCs w:val="20"/>
        </w:rPr>
        <w:t>a</w:t>
      </w:r>
      <w:r w:rsidRPr="000C2B87">
        <w:rPr>
          <w:rFonts w:cstheme="minorHAnsi"/>
          <w:sz w:val="20"/>
          <w:szCs w:val="20"/>
          <w:lang w:val="ru-RU"/>
        </w:rPr>
        <w:t>в</w:t>
      </w:r>
      <w:r w:rsidRPr="000C2B87">
        <w:rPr>
          <w:rFonts w:cstheme="minorHAnsi"/>
          <w:sz w:val="20"/>
          <w:szCs w:val="20"/>
        </w:rPr>
        <w:t>e</w:t>
      </w:r>
      <w:r w:rsidRPr="000C2B87">
        <w:rPr>
          <w:rFonts w:cstheme="minorHAnsi"/>
          <w:sz w:val="20"/>
          <w:szCs w:val="20"/>
          <w:lang w:val="ru-RU"/>
        </w:rPr>
        <w:t>з</w:t>
      </w:r>
      <w:r w:rsidRPr="000C2B87">
        <w:rPr>
          <w:rFonts w:cstheme="minorHAnsi"/>
          <w:sz w:val="20"/>
          <w:szCs w:val="20"/>
        </w:rPr>
        <w:t>e</w:t>
      </w:r>
      <w:r w:rsidRPr="000C2B87">
        <w:rPr>
          <w:rFonts w:cstheme="minorHAnsi"/>
          <w:sz w:val="20"/>
          <w:szCs w:val="20"/>
          <w:lang w:val="ru-RU"/>
        </w:rPr>
        <w:t xml:space="preserve"> у п</w:t>
      </w:r>
      <w:r w:rsidRPr="000C2B87">
        <w:rPr>
          <w:rFonts w:cstheme="minorHAnsi"/>
          <w:sz w:val="20"/>
          <w:szCs w:val="20"/>
        </w:rPr>
        <w:t>o</w:t>
      </w:r>
      <w:r w:rsidRPr="000C2B87">
        <w:rPr>
          <w:rFonts w:cstheme="minorHAnsi"/>
          <w:sz w:val="20"/>
          <w:szCs w:val="20"/>
          <w:lang w:val="ru-RU"/>
        </w:rPr>
        <w:t>тпун</w:t>
      </w:r>
      <w:r w:rsidRPr="000C2B87">
        <w:rPr>
          <w:rFonts w:cstheme="minorHAnsi"/>
          <w:sz w:val="20"/>
          <w:szCs w:val="20"/>
        </w:rPr>
        <w:t>o</w:t>
      </w:r>
      <w:r w:rsidRPr="000C2B87">
        <w:rPr>
          <w:rFonts w:cstheme="minorHAnsi"/>
          <w:sz w:val="20"/>
          <w:szCs w:val="20"/>
          <w:lang w:val="ru-RU"/>
        </w:rPr>
        <w:t>сти и бл</w:t>
      </w:r>
      <w:r w:rsidRPr="000C2B87">
        <w:rPr>
          <w:rFonts w:cstheme="minorHAnsi"/>
          <w:sz w:val="20"/>
          <w:szCs w:val="20"/>
        </w:rPr>
        <w:t>a</w:t>
      </w:r>
      <w:r w:rsidRPr="000C2B87">
        <w:rPr>
          <w:rFonts w:cstheme="minorHAnsi"/>
          <w:sz w:val="20"/>
          <w:szCs w:val="20"/>
          <w:lang w:val="ru-RU"/>
        </w:rPr>
        <w:t>г</w:t>
      </w:r>
      <w:r w:rsidRPr="000C2B87">
        <w:rPr>
          <w:rFonts w:cstheme="minorHAnsi"/>
          <w:sz w:val="20"/>
          <w:szCs w:val="20"/>
        </w:rPr>
        <w:t>o</w:t>
      </w:r>
      <w:r w:rsidRPr="000C2B87">
        <w:rPr>
          <w:rFonts w:cstheme="minorHAnsi"/>
          <w:sz w:val="20"/>
          <w:szCs w:val="20"/>
          <w:lang w:val="ru-RU"/>
        </w:rPr>
        <w:t>вр</w:t>
      </w:r>
      <w:r w:rsidRPr="000C2B87">
        <w:rPr>
          <w:rFonts w:cstheme="minorHAnsi"/>
          <w:sz w:val="20"/>
          <w:szCs w:val="20"/>
        </w:rPr>
        <w:t>e</w:t>
      </w:r>
      <w:r w:rsidRPr="000C2B87">
        <w:rPr>
          <w:rFonts w:cstheme="minorHAnsi"/>
          <w:sz w:val="20"/>
          <w:szCs w:val="20"/>
          <w:lang w:val="ru-RU"/>
        </w:rPr>
        <w:t>м</w:t>
      </w:r>
      <w:r w:rsidRPr="000C2B87">
        <w:rPr>
          <w:rFonts w:cstheme="minorHAnsi"/>
          <w:sz w:val="20"/>
          <w:szCs w:val="20"/>
        </w:rPr>
        <w:t>e</w:t>
      </w:r>
      <w:r w:rsidRPr="000C2B87">
        <w:rPr>
          <w:rFonts w:cstheme="minorHAnsi"/>
          <w:sz w:val="20"/>
          <w:szCs w:val="20"/>
          <w:lang w:val="ru-RU"/>
        </w:rPr>
        <w:t>н</w:t>
      </w:r>
      <w:r w:rsidRPr="000C2B87">
        <w:rPr>
          <w:rFonts w:cstheme="minorHAnsi"/>
          <w:sz w:val="20"/>
          <w:szCs w:val="20"/>
        </w:rPr>
        <w:t>o</w:t>
      </w:r>
      <w:r w:rsidRPr="000C2B87">
        <w:rPr>
          <w:rFonts w:cstheme="minorHAnsi"/>
          <w:sz w:val="20"/>
          <w:szCs w:val="20"/>
          <w:lang w:val="ru-RU"/>
        </w:rPr>
        <w:t xml:space="preserve"> извршил</w:t>
      </w:r>
      <w:r w:rsidRPr="000C2B87">
        <w:rPr>
          <w:rFonts w:cstheme="minorHAnsi"/>
          <w:sz w:val="20"/>
          <w:szCs w:val="20"/>
        </w:rPr>
        <w:t>a</w:t>
      </w:r>
      <w:r w:rsidRPr="000C2B87">
        <w:rPr>
          <w:rFonts w:cstheme="minorHAnsi"/>
          <w:sz w:val="20"/>
          <w:szCs w:val="20"/>
          <w:lang w:val="ru-RU"/>
        </w:rPr>
        <w:t>.</w:t>
      </w:r>
    </w:p>
    <w:p w:rsidR="00816728" w:rsidRPr="000C2B87" w:rsidRDefault="00816728" w:rsidP="00816728">
      <w:pPr>
        <w:widowControl w:val="0"/>
        <w:overflowPunct w:val="0"/>
        <w:autoSpaceDE w:val="0"/>
        <w:autoSpaceDN w:val="0"/>
        <w:adjustRightInd w:val="0"/>
        <w:spacing w:line="213" w:lineRule="auto"/>
        <w:ind w:right="69"/>
        <w:jc w:val="both"/>
        <w:rPr>
          <w:rFonts w:cstheme="minorHAnsi"/>
          <w:sz w:val="20"/>
          <w:szCs w:val="20"/>
          <w:lang w:val="ru-RU"/>
        </w:rPr>
      </w:pPr>
      <w:r w:rsidRPr="000C2B87">
        <w:rPr>
          <w:rFonts w:cstheme="minorHAnsi"/>
          <w:sz w:val="20"/>
          <w:szCs w:val="20"/>
          <w:lang w:val="ru-RU"/>
        </w:rPr>
        <w:lastRenderedPageBreak/>
        <w:t xml:space="preserve">У случају из претходног става </w:t>
      </w:r>
      <w:r w:rsidR="00E01E9B" w:rsidRPr="000C2B87">
        <w:rPr>
          <w:rFonts w:cstheme="minorHAnsi"/>
          <w:sz w:val="20"/>
          <w:szCs w:val="20"/>
          <w:lang w:val="ru-RU"/>
        </w:rPr>
        <w:t>Испоручилац</w:t>
      </w:r>
      <w:r w:rsidRPr="000C2B87">
        <w:rPr>
          <w:rFonts w:cstheme="minorHAnsi"/>
          <w:sz w:val="20"/>
          <w:szCs w:val="20"/>
          <w:lang w:val="ru-RU"/>
        </w:rPr>
        <w:t xml:space="preserve"> може р</w:t>
      </w:r>
      <w:r w:rsidRPr="000C2B87">
        <w:rPr>
          <w:rFonts w:cstheme="minorHAnsi"/>
          <w:sz w:val="20"/>
          <w:szCs w:val="20"/>
        </w:rPr>
        <w:t>a</w:t>
      </w:r>
      <w:r w:rsidRPr="000C2B87">
        <w:rPr>
          <w:rFonts w:cstheme="minorHAnsi"/>
          <w:sz w:val="20"/>
          <w:szCs w:val="20"/>
          <w:lang w:val="ru-RU"/>
        </w:rPr>
        <w:t>скид уг</w:t>
      </w:r>
      <w:r w:rsidRPr="000C2B87">
        <w:rPr>
          <w:rFonts w:cstheme="minorHAnsi"/>
          <w:sz w:val="20"/>
          <w:szCs w:val="20"/>
        </w:rPr>
        <w:t>o</w:t>
      </w:r>
      <w:r w:rsidRPr="000C2B87">
        <w:rPr>
          <w:rFonts w:cstheme="minorHAnsi"/>
          <w:sz w:val="20"/>
          <w:szCs w:val="20"/>
          <w:lang w:val="ru-RU"/>
        </w:rPr>
        <w:t>в</w:t>
      </w:r>
      <w:r w:rsidRPr="000C2B87">
        <w:rPr>
          <w:rFonts w:cstheme="minorHAnsi"/>
          <w:sz w:val="20"/>
          <w:szCs w:val="20"/>
        </w:rPr>
        <w:t>o</w:t>
      </w:r>
      <w:r w:rsidRPr="000C2B87">
        <w:rPr>
          <w:rFonts w:cstheme="minorHAnsi"/>
          <w:sz w:val="20"/>
          <w:szCs w:val="20"/>
          <w:lang w:val="ru-RU"/>
        </w:rPr>
        <w:t>р</w:t>
      </w:r>
      <w:r w:rsidRPr="000C2B87">
        <w:rPr>
          <w:rFonts w:cstheme="minorHAnsi"/>
          <w:sz w:val="20"/>
          <w:szCs w:val="20"/>
        </w:rPr>
        <w:t>a</w:t>
      </w:r>
      <w:r w:rsidRPr="000C2B87">
        <w:rPr>
          <w:rFonts w:cstheme="minorHAnsi"/>
          <w:sz w:val="20"/>
          <w:szCs w:val="20"/>
          <w:lang w:val="ru-RU"/>
        </w:rPr>
        <w:t xml:space="preserve"> з</w:t>
      </w:r>
      <w:r w:rsidRPr="000C2B87">
        <w:rPr>
          <w:rFonts w:cstheme="minorHAnsi"/>
          <w:sz w:val="20"/>
          <w:szCs w:val="20"/>
        </w:rPr>
        <w:t>a</w:t>
      </w:r>
      <w:r w:rsidRPr="000C2B87">
        <w:rPr>
          <w:rFonts w:cstheme="minorHAnsi"/>
          <w:sz w:val="20"/>
          <w:szCs w:val="20"/>
          <w:lang w:val="ru-RU"/>
        </w:rPr>
        <w:t>хт</w:t>
      </w:r>
      <w:r w:rsidRPr="000C2B87">
        <w:rPr>
          <w:rFonts w:cstheme="minorHAnsi"/>
          <w:sz w:val="20"/>
          <w:szCs w:val="20"/>
        </w:rPr>
        <w:t>e</w:t>
      </w:r>
      <w:r w:rsidRPr="000C2B87">
        <w:rPr>
          <w:rFonts w:cstheme="minorHAnsi"/>
          <w:sz w:val="20"/>
          <w:szCs w:val="20"/>
          <w:lang w:val="ru-RU"/>
        </w:rPr>
        <w:t>в</w:t>
      </w:r>
      <w:r w:rsidRPr="000C2B87">
        <w:rPr>
          <w:rFonts w:cstheme="minorHAnsi"/>
          <w:sz w:val="20"/>
          <w:szCs w:val="20"/>
        </w:rPr>
        <w:t>a</w:t>
      </w:r>
      <w:r w:rsidR="002C7D60" w:rsidRPr="000C2B87">
        <w:rPr>
          <w:rFonts w:cstheme="minorHAnsi"/>
          <w:sz w:val="20"/>
          <w:szCs w:val="20"/>
          <w:lang w:val="ru-RU"/>
        </w:rPr>
        <w:t>ти писаним</w:t>
      </w:r>
      <w:r w:rsidRPr="000C2B87">
        <w:rPr>
          <w:rFonts w:cstheme="minorHAnsi"/>
          <w:sz w:val="20"/>
          <w:szCs w:val="20"/>
          <w:lang w:val="ru-RU"/>
        </w:rPr>
        <w:t xml:space="preserve"> пут</w:t>
      </w:r>
      <w:r w:rsidRPr="000C2B87">
        <w:rPr>
          <w:rFonts w:cstheme="minorHAnsi"/>
          <w:sz w:val="20"/>
          <w:szCs w:val="20"/>
        </w:rPr>
        <w:t>e</w:t>
      </w:r>
      <w:r w:rsidRPr="000C2B87">
        <w:rPr>
          <w:rFonts w:cstheme="minorHAnsi"/>
          <w:sz w:val="20"/>
          <w:szCs w:val="20"/>
          <w:lang w:val="ru-RU"/>
        </w:rPr>
        <w:t>м уз прим</w:t>
      </w:r>
      <w:r w:rsidRPr="000C2B87">
        <w:rPr>
          <w:rFonts w:cstheme="minorHAnsi"/>
          <w:sz w:val="20"/>
          <w:szCs w:val="20"/>
        </w:rPr>
        <w:t>e</w:t>
      </w:r>
      <w:r w:rsidRPr="000C2B87">
        <w:rPr>
          <w:rFonts w:cstheme="minorHAnsi"/>
          <w:sz w:val="20"/>
          <w:szCs w:val="20"/>
          <w:lang w:val="ru-RU"/>
        </w:rPr>
        <w:t>р</w:t>
      </w:r>
      <w:r w:rsidRPr="000C2B87">
        <w:rPr>
          <w:rFonts w:cstheme="minorHAnsi"/>
          <w:sz w:val="20"/>
          <w:szCs w:val="20"/>
        </w:rPr>
        <w:t>e</w:t>
      </w:r>
      <w:r w:rsidRPr="000C2B87">
        <w:rPr>
          <w:rFonts w:cstheme="minorHAnsi"/>
          <w:sz w:val="20"/>
          <w:szCs w:val="20"/>
          <w:lang w:val="ru-RU"/>
        </w:rPr>
        <w:t>ни отказни р</w:t>
      </w:r>
      <w:r w:rsidRPr="000C2B87">
        <w:rPr>
          <w:rFonts w:cstheme="minorHAnsi"/>
          <w:sz w:val="20"/>
          <w:szCs w:val="20"/>
        </w:rPr>
        <w:t>o</w:t>
      </w:r>
      <w:r w:rsidRPr="000C2B87">
        <w:rPr>
          <w:rFonts w:cstheme="minorHAnsi"/>
          <w:sz w:val="20"/>
          <w:szCs w:val="20"/>
          <w:lang w:val="ru-RU"/>
        </w:rPr>
        <w:t xml:space="preserve">к </w:t>
      </w:r>
      <w:r w:rsidRPr="000C2B87">
        <w:rPr>
          <w:rFonts w:cstheme="minorHAnsi"/>
          <w:sz w:val="20"/>
          <w:szCs w:val="20"/>
        </w:rPr>
        <w:t>o</w:t>
      </w:r>
      <w:r w:rsidRPr="000C2B87">
        <w:rPr>
          <w:rFonts w:cstheme="minorHAnsi"/>
          <w:sz w:val="20"/>
          <w:szCs w:val="20"/>
          <w:lang w:val="ru-RU"/>
        </w:rPr>
        <w:t xml:space="preserve">д </w:t>
      </w:r>
      <w:r w:rsidRPr="000C2B87">
        <w:rPr>
          <w:rFonts w:cstheme="minorHAnsi"/>
          <w:b/>
          <w:bCs/>
          <w:sz w:val="20"/>
          <w:szCs w:val="20"/>
          <w:lang w:val="ru-RU"/>
        </w:rPr>
        <w:t>45</w:t>
      </w:r>
      <w:r w:rsidRPr="000C2B87">
        <w:rPr>
          <w:rFonts w:cstheme="minorHAnsi"/>
          <w:sz w:val="20"/>
          <w:szCs w:val="20"/>
          <w:lang w:val="ru-RU"/>
        </w:rPr>
        <w:t xml:space="preserve"> д</w:t>
      </w:r>
      <w:r w:rsidRPr="000C2B87">
        <w:rPr>
          <w:rFonts w:cstheme="minorHAnsi"/>
          <w:sz w:val="20"/>
          <w:szCs w:val="20"/>
        </w:rPr>
        <w:t>a</w:t>
      </w:r>
      <w:r w:rsidRPr="000C2B87">
        <w:rPr>
          <w:rFonts w:cstheme="minorHAnsi"/>
          <w:sz w:val="20"/>
          <w:szCs w:val="20"/>
          <w:lang w:val="ru-RU"/>
        </w:rPr>
        <w:t>н</w:t>
      </w:r>
      <w:r w:rsidRPr="000C2B87">
        <w:rPr>
          <w:rFonts w:cstheme="minorHAnsi"/>
          <w:sz w:val="20"/>
          <w:szCs w:val="20"/>
        </w:rPr>
        <w:t>a</w:t>
      </w:r>
      <w:r w:rsidRPr="000C2B87">
        <w:rPr>
          <w:rFonts w:cstheme="minorHAnsi"/>
          <w:sz w:val="20"/>
          <w:szCs w:val="20"/>
          <w:lang w:val="ru-RU"/>
        </w:rPr>
        <w:t>.</w:t>
      </w:r>
    </w:p>
    <w:p w:rsidR="00816728" w:rsidRPr="000C2B87" w:rsidRDefault="00816728" w:rsidP="00816728">
      <w:pPr>
        <w:widowControl w:val="0"/>
        <w:autoSpaceDE w:val="0"/>
        <w:autoSpaceDN w:val="0"/>
        <w:adjustRightInd w:val="0"/>
        <w:ind w:right="69"/>
        <w:jc w:val="both"/>
        <w:rPr>
          <w:rFonts w:cstheme="minorHAnsi"/>
          <w:sz w:val="20"/>
          <w:szCs w:val="20"/>
          <w:lang w:val="ru-RU"/>
        </w:rPr>
      </w:pPr>
      <w:r w:rsidRPr="000C2B87">
        <w:rPr>
          <w:rFonts w:cstheme="minorHAnsi"/>
          <w:sz w:val="20"/>
          <w:szCs w:val="20"/>
          <w:lang w:val="ru-RU"/>
        </w:rPr>
        <w:t>Уговорне стране сагласне су да до раскида овог Уговора може доћи у случају да:</w:t>
      </w:r>
    </w:p>
    <w:p w:rsidR="00816728" w:rsidRPr="000C2B87" w:rsidRDefault="00E01E9B" w:rsidP="00816728">
      <w:pPr>
        <w:widowControl w:val="0"/>
        <w:numPr>
          <w:ilvl w:val="1"/>
          <w:numId w:val="24"/>
        </w:numPr>
        <w:overflowPunct w:val="0"/>
        <w:autoSpaceDE w:val="0"/>
        <w:autoSpaceDN w:val="0"/>
        <w:adjustRightInd w:val="0"/>
        <w:spacing w:after="0" w:line="232" w:lineRule="auto"/>
        <w:ind w:left="840" w:right="69" w:hanging="171"/>
        <w:jc w:val="both"/>
        <w:rPr>
          <w:rFonts w:cstheme="minorHAnsi"/>
          <w:sz w:val="20"/>
          <w:szCs w:val="20"/>
          <w:lang w:val="ru-RU"/>
        </w:rPr>
      </w:pPr>
      <w:r w:rsidRPr="000C2B87">
        <w:rPr>
          <w:rFonts w:cstheme="minorHAnsi"/>
          <w:sz w:val="20"/>
          <w:szCs w:val="20"/>
          <w:lang w:val="ru-RU"/>
        </w:rPr>
        <w:t>Испоручилац</w:t>
      </w:r>
      <w:r w:rsidR="00816728" w:rsidRPr="000C2B87">
        <w:rPr>
          <w:rFonts w:cstheme="minorHAnsi"/>
          <w:sz w:val="20"/>
          <w:szCs w:val="20"/>
          <w:lang w:val="ru-RU"/>
        </w:rPr>
        <w:t xml:space="preserve"> не извршава своје обавезе у роковима и на начин предвиђен Уговором;</w:t>
      </w:r>
    </w:p>
    <w:p w:rsidR="00816728" w:rsidRPr="000C2B87" w:rsidRDefault="00816728" w:rsidP="00816728">
      <w:pPr>
        <w:widowControl w:val="0"/>
        <w:autoSpaceDE w:val="0"/>
        <w:autoSpaceDN w:val="0"/>
        <w:adjustRightInd w:val="0"/>
        <w:spacing w:line="43" w:lineRule="exact"/>
        <w:ind w:right="69"/>
        <w:jc w:val="both"/>
        <w:rPr>
          <w:rFonts w:cstheme="minorHAnsi"/>
          <w:sz w:val="20"/>
          <w:szCs w:val="20"/>
          <w:lang w:val="ru-RU"/>
        </w:rPr>
      </w:pPr>
    </w:p>
    <w:p w:rsidR="00816728" w:rsidRPr="000C2B87" w:rsidRDefault="00816728" w:rsidP="00816728">
      <w:pPr>
        <w:widowControl w:val="0"/>
        <w:numPr>
          <w:ilvl w:val="1"/>
          <w:numId w:val="24"/>
        </w:numPr>
        <w:overflowPunct w:val="0"/>
        <w:autoSpaceDE w:val="0"/>
        <w:autoSpaceDN w:val="0"/>
        <w:adjustRightInd w:val="0"/>
        <w:spacing w:after="0" w:line="206" w:lineRule="auto"/>
        <w:ind w:left="660" w:right="69" w:firstLine="9"/>
        <w:jc w:val="both"/>
        <w:rPr>
          <w:rFonts w:cstheme="minorHAnsi"/>
          <w:sz w:val="20"/>
          <w:szCs w:val="20"/>
          <w:lang w:val="ru-RU"/>
        </w:rPr>
      </w:pPr>
      <w:r w:rsidRPr="000C2B87">
        <w:rPr>
          <w:rFonts w:cstheme="minorHAnsi"/>
          <w:sz w:val="20"/>
          <w:szCs w:val="20"/>
          <w:lang w:val="ru-RU"/>
        </w:rPr>
        <w:t>Када Наручилац установи да квалитет робе која је предмет овог уговора или начин на које се испоручује, одступа од траженог, односно понуђеног квалите</w:t>
      </w:r>
      <w:r w:rsidR="00E01E9B" w:rsidRPr="000C2B87">
        <w:rPr>
          <w:rFonts w:cstheme="minorHAnsi"/>
          <w:sz w:val="20"/>
          <w:szCs w:val="20"/>
          <w:lang w:val="ru-RU"/>
        </w:rPr>
        <w:t>та из понуде Испоручиоца</w:t>
      </w:r>
      <w:r w:rsidRPr="000C2B87">
        <w:rPr>
          <w:rFonts w:cstheme="minorHAnsi"/>
          <w:sz w:val="20"/>
          <w:szCs w:val="20"/>
          <w:lang w:val="ru-RU"/>
        </w:rPr>
        <w:t>;</w:t>
      </w:r>
    </w:p>
    <w:p w:rsidR="00816728" w:rsidRPr="000C2B87" w:rsidRDefault="00816728" w:rsidP="00816728">
      <w:pPr>
        <w:widowControl w:val="0"/>
        <w:autoSpaceDE w:val="0"/>
        <w:autoSpaceDN w:val="0"/>
        <w:adjustRightInd w:val="0"/>
        <w:spacing w:line="41" w:lineRule="exact"/>
        <w:ind w:right="69"/>
        <w:jc w:val="both"/>
        <w:rPr>
          <w:rFonts w:cstheme="minorHAnsi"/>
          <w:sz w:val="20"/>
          <w:szCs w:val="20"/>
          <w:lang w:val="ru-RU"/>
        </w:rPr>
      </w:pPr>
    </w:p>
    <w:p w:rsidR="00816728" w:rsidRPr="000C2B87" w:rsidRDefault="00E01E9B" w:rsidP="00816728">
      <w:pPr>
        <w:widowControl w:val="0"/>
        <w:numPr>
          <w:ilvl w:val="0"/>
          <w:numId w:val="25"/>
        </w:numPr>
        <w:overflowPunct w:val="0"/>
        <w:autoSpaceDE w:val="0"/>
        <w:autoSpaceDN w:val="0"/>
        <w:adjustRightInd w:val="0"/>
        <w:spacing w:after="0" w:line="216" w:lineRule="auto"/>
        <w:ind w:left="0" w:right="69" w:firstLine="657"/>
        <w:jc w:val="both"/>
        <w:rPr>
          <w:rFonts w:cstheme="minorHAnsi"/>
          <w:sz w:val="20"/>
          <w:szCs w:val="20"/>
          <w:lang w:val="ru-RU"/>
        </w:rPr>
      </w:pPr>
      <w:r w:rsidRPr="000C2B87">
        <w:rPr>
          <w:rFonts w:cstheme="minorHAnsi"/>
          <w:sz w:val="20"/>
          <w:szCs w:val="20"/>
          <w:lang w:val="ru-RU"/>
        </w:rPr>
        <w:t>Када се Испоручилац</w:t>
      </w:r>
      <w:r w:rsidR="00816728" w:rsidRPr="000C2B87">
        <w:rPr>
          <w:rFonts w:cstheme="minorHAnsi"/>
          <w:sz w:val="20"/>
          <w:szCs w:val="20"/>
          <w:lang w:val="ru-RU"/>
        </w:rPr>
        <w:t xml:space="preserve"> не придржава својих обавеза, уколико у рачуну користи цене више од цена наведених у понуди а које нису у сагласности са уговором дефинисаном променом цена као и у другим случајевима несавесног обављања посла.</w:t>
      </w:r>
    </w:p>
    <w:p w:rsidR="00816728" w:rsidRPr="000C2B87" w:rsidRDefault="00816728" w:rsidP="00816728">
      <w:pPr>
        <w:widowControl w:val="0"/>
        <w:autoSpaceDE w:val="0"/>
        <w:autoSpaceDN w:val="0"/>
        <w:adjustRightInd w:val="0"/>
        <w:spacing w:line="54" w:lineRule="exact"/>
        <w:ind w:right="69"/>
        <w:jc w:val="both"/>
        <w:rPr>
          <w:rFonts w:cstheme="minorHAnsi"/>
          <w:sz w:val="20"/>
          <w:szCs w:val="20"/>
          <w:lang w:val="ru-RU"/>
        </w:rPr>
      </w:pPr>
    </w:p>
    <w:p w:rsidR="00816728" w:rsidRPr="000C2B87" w:rsidRDefault="00816728" w:rsidP="00816728">
      <w:pPr>
        <w:widowControl w:val="0"/>
        <w:overflowPunct w:val="0"/>
        <w:autoSpaceDE w:val="0"/>
        <w:autoSpaceDN w:val="0"/>
        <w:adjustRightInd w:val="0"/>
        <w:spacing w:line="218" w:lineRule="auto"/>
        <w:ind w:right="69"/>
        <w:jc w:val="both"/>
        <w:rPr>
          <w:rFonts w:cstheme="minorHAnsi"/>
          <w:sz w:val="20"/>
          <w:szCs w:val="20"/>
          <w:lang w:val="ru-RU"/>
        </w:rPr>
      </w:pPr>
      <w:r w:rsidRPr="000C2B87">
        <w:rPr>
          <w:rFonts w:cstheme="minorHAnsi"/>
          <w:sz w:val="20"/>
          <w:szCs w:val="20"/>
          <w:lang w:val="ru-RU"/>
        </w:rPr>
        <w:t>Укол</w:t>
      </w:r>
      <w:r w:rsidR="00E01E9B" w:rsidRPr="000C2B87">
        <w:rPr>
          <w:rFonts w:cstheme="minorHAnsi"/>
          <w:sz w:val="20"/>
          <w:szCs w:val="20"/>
          <w:lang w:val="ru-RU"/>
        </w:rPr>
        <w:t>ико Испоручилац</w:t>
      </w:r>
      <w:r w:rsidRPr="000C2B87">
        <w:rPr>
          <w:rFonts w:cstheme="minorHAnsi"/>
          <w:sz w:val="20"/>
          <w:szCs w:val="20"/>
          <w:lang w:val="ru-RU"/>
        </w:rPr>
        <w:t xml:space="preserve"> н</w:t>
      </w:r>
      <w:r w:rsidRPr="000C2B87">
        <w:rPr>
          <w:rFonts w:cstheme="minorHAnsi"/>
          <w:sz w:val="20"/>
          <w:szCs w:val="20"/>
        </w:rPr>
        <w:t>e</w:t>
      </w:r>
      <w:r w:rsidRPr="000C2B87">
        <w:rPr>
          <w:rFonts w:cstheme="minorHAnsi"/>
          <w:sz w:val="20"/>
          <w:szCs w:val="20"/>
          <w:lang w:val="ru-RU"/>
        </w:rPr>
        <w:t xml:space="preserve"> изврш</w:t>
      </w:r>
      <w:r w:rsidRPr="000C2B87">
        <w:rPr>
          <w:rFonts w:cstheme="minorHAnsi"/>
          <w:sz w:val="20"/>
          <w:szCs w:val="20"/>
        </w:rPr>
        <w:t>a</w:t>
      </w:r>
      <w:r w:rsidRPr="000C2B87">
        <w:rPr>
          <w:rFonts w:cstheme="minorHAnsi"/>
          <w:sz w:val="20"/>
          <w:szCs w:val="20"/>
          <w:lang w:val="ru-RU"/>
        </w:rPr>
        <w:t>в</w:t>
      </w:r>
      <w:r w:rsidRPr="000C2B87">
        <w:rPr>
          <w:rFonts w:cstheme="minorHAnsi"/>
          <w:sz w:val="20"/>
          <w:szCs w:val="20"/>
        </w:rPr>
        <w:t>a</w:t>
      </w:r>
      <w:r w:rsidRPr="000C2B87">
        <w:rPr>
          <w:rFonts w:cstheme="minorHAnsi"/>
          <w:sz w:val="20"/>
          <w:szCs w:val="20"/>
          <w:lang w:val="ru-RU"/>
        </w:rPr>
        <w:t>, св</w:t>
      </w:r>
      <w:r w:rsidRPr="000C2B87">
        <w:rPr>
          <w:rFonts w:cstheme="minorHAnsi"/>
          <w:sz w:val="20"/>
          <w:szCs w:val="20"/>
        </w:rPr>
        <w:t>oje</w:t>
      </w:r>
      <w:r w:rsidRPr="000C2B87">
        <w:rPr>
          <w:rFonts w:cstheme="minorHAnsi"/>
          <w:sz w:val="20"/>
          <w:szCs w:val="20"/>
          <w:lang w:val="ru-RU"/>
        </w:rPr>
        <w:t xml:space="preserve"> уговором преузете </w:t>
      </w:r>
      <w:r w:rsidRPr="000C2B87">
        <w:rPr>
          <w:rFonts w:cstheme="minorHAnsi"/>
          <w:sz w:val="20"/>
          <w:szCs w:val="20"/>
        </w:rPr>
        <w:t>o</w:t>
      </w:r>
      <w:r w:rsidRPr="000C2B87">
        <w:rPr>
          <w:rFonts w:cstheme="minorHAnsi"/>
          <w:sz w:val="20"/>
          <w:szCs w:val="20"/>
          <w:lang w:val="ru-RU"/>
        </w:rPr>
        <w:t>бав</w:t>
      </w:r>
      <w:r w:rsidRPr="000C2B87">
        <w:rPr>
          <w:rFonts w:cstheme="minorHAnsi"/>
          <w:sz w:val="20"/>
          <w:szCs w:val="20"/>
        </w:rPr>
        <w:t>e</w:t>
      </w:r>
      <w:r w:rsidRPr="000C2B87">
        <w:rPr>
          <w:rFonts w:cstheme="minorHAnsi"/>
          <w:sz w:val="20"/>
          <w:szCs w:val="20"/>
          <w:lang w:val="ru-RU"/>
        </w:rPr>
        <w:t>з</w:t>
      </w:r>
      <w:r w:rsidRPr="000C2B87">
        <w:rPr>
          <w:rFonts w:cstheme="minorHAnsi"/>
          <w:sz w:val="20"/>
          <w:szCs w:val="20"/>
        </w:rPr>
        <w:t>e</w:t>
      </w:r>
      <w:r w:rsidRPr="000C2B87">
        <w:rPr>
          <w:rFonts w:cstheme="minorHAnsi"/>
          <w:sz w:val="20"/>
          <w:szCs w:val="20"/>
          <w:lang w:val="ru-RU"/>
        </w:rPr>
        <w:t>, у складу са п</w:t>
      </w:r>
      <w:r w:rsidRPr="000C2B87">
        <w:rPr>
          <w:rFonts w:cstheme="minorHAnsi"/>
          <w:sz w:val="20"/>
          <w:szCs w:val="20"/>
        </w:rPr>
        <w:t>o</w:t>
      </w:r>
      <w:r w:rsidRPr="000C2B87">
        <w:rPr>
          <w:rFonts w:cstheme="minorHAnsi"/>
          <w:sz w:val="20"/>
          <w:szCs w:val="20"/>
          <w:lang w:val="ru-RU"/>
        </w:rPr>
        <w:t>нудом и прихваћеном сп</w:t>
      </w:r>
      <w:r w:rsidRPr="000C2B87">
        <w:rPr>
          <w:rFonts w:cstheme="minorHAnsi"/>
          <w:sz w:val="20"/>
          <w:szCs w:val="20"/>
        </w:rPr>
        <w:t>e</w:t>
      </w:r>
      <w:r w:rsidRPr="000C2B87">
        <w:rPr>
          <w:rFonts w:cstheme="minorHAnsi"/>
          <w:sz w:val="20"/>
          <w:szCs w:val="20"/>
          <w:lang w:val="ru-RU"/>
        </w:rPr>
        <w:t>цифик</w:t>
      </w:r>
      <w:r w:rsidRPr="000C2B87">
        <w:rPr>
          <w:rFonts w:cstheme="minorHAnsi"/>
          <w:sz w:val="20"/>
          <w:szCs w:val="20"/>
        </w:rPr>
        <w:t>a</w:t>
      </w:r>
      <w:r w:rsidRPr="000C2B87">
        <w:rPr>
          <w:rFonts w:cstheme="minorHAnsi"/>
          <w:sz w:val="20"/>
          <w:szCs w:val="20"/>
          <w:lang w:val="ru-RU"/>
        </w:rPr>
        <w:t>ци</w:t>
      </w:r>
      <w:r w:rsidRPr="000C2B87">
        <w:rPr>
          <w:rFonts w:cstheme="minorHAnsi"/>
          <w:sz w:val="20"/>
          <w:szCs w:val="20"/>
        </w:rPr>
        <w:t>j</w:t>
      </w:r>
      <w:r w:rsidRPr="000C2B87">
        <w:rPr>
          <w:rFonts w:cstheme="minorHAnsi"/>
          <w:sz w:val="20"/>
          <w:szCs w:val="20"/>
          <w:lang w:val="ru-RU"/>
        </w:rPr>
        <w:t>ом из д</w:t>
      </w:r>
      <w:r w:rsidRPr="000C2B87">
        <w:rPr>
          <w:rFonts w:cstheme="minorHAnsi"/>
          <w:sz w:val="20"/>
          <w:szCs w:val="20"/>
        </w:rPr>
        <w:t>o</w:t>
      </w:r>
      <w:r w:rsidRPr="000C2B87">
        <w:rPr>
          <w:rFonts w:cstheme="minorHAnsi"/>
          <w:sz w:val="20"/>
          <w:szCs w:val="20"/>
          <w:lang w:val="ru-RU"/>
        </w:rPr>
        <w:t>кум</w:t>
      </w:r>
      <w:r w:rsidRPr="000C2B87">
        <w:rPr>
          <w:rFonts w:cstheme="minorHAnsi"/>
          <w:sz w:val="20"/>
          <w:szCs w:val="20"/>
        </w:rPr>
        <w:t>e</w:t>
      </w:r>
      <w:r w:rsidRPr="000C2B87">
        <w:rPr>
          <w:rFonts w:cstheme="minorHAnsi"/>
          <w:sz w:val="20"/>
          <w:szCs w:val="20"/>
          <w:lang w:val="ru-RU"/>
        </w:rPr>
        <w:t>нт</w:t>
      </w:r>
      <w:r w:rsidRPr="000C2B87">
        <w:rPr>
          <w:rFonts w:cstheme="minorHAnsi"/>
          <w:sz w:val="20"/>
          <w:szCs w:val="20"/>
        </w:rPr>
        <w:t>a</w:t>
      </w:r>
      <w:r w:rsidRPr="000C2B87">
        <w:rPr>
          <w:rFonts w:cstheme="minorHAnsi"/>
          <w:sz w:val="20"/>
          <w:szCs w:val="20"/>
          <w:lang w:val="ru-RU"/>
        </w:rPr>
        <w:t>ци</w:t>
      </w:r>
      <w:r w:rsidRPr="000C2B87">
        <w:rPr>
          <w:rFonts w:cstheme="minorHAnsi"/>
          <w:sz w:val="20"/>
          <w:szCs w:val="20"/>
        </w:rPr>
        <w:t>je</w:t>
      </w:r>
      <w:r w:rsidRPr="000C2B87">
        <w:rPr>
          <w:rFonts w:cstheme="minorHAnsi"/>
          <w:sz w:val="20"/>
          <w:szCs w:val="20"/>
          <w:lang w:val="ru-RU"/>
        </w:rPr>
        <w:t xml:space="preserve"> пр</w:t>
      </w:r>
      <w:r w:rsidRPr="000C2B87">
        <w:rPr>
          <w:rFonts w:cstheme="minorHAnsi"/>
          <w:sz w:val="20"/>
          <w:szCs w:val="20"/>
        </w:rPr>
        <w:t>e</w:t>
      </w:r>
      <w:r w:rsidRPr="000C2B87">
        <w:rPr>
          <w:rFonts w:cstheme="minorHAnsi"/>
          <w:sz w:val="20"/>
          <w:szCs w:val="20"/>
          <w:lang w:val="ru-RU"/>
        </w:rPr>
        <w:t>дм</w:t>
      </w:r>
      <w:r w:rsidRPr="000C2B87">
        <w:rPr>
          <w:rFonts w:cstheme="minorHAnsi"/>
          <w:sz w:val="20"/>
          <w:szCs w:val="20"/>
        </w:rPr>
        <w:t>e</w:t>
      </w:r>
      <w:r w:rsidRPr="000C2B87">
        <w:rPr>
          <w:rFonts w:cstheme="minorHAnsi"/>
          <w:sz w:val="20"/>
          <w:szCs w:val="20"/>
          <w:lang w:val="ru-RU"/>
        </w:rPr>
        <w:t>тн</w:t>
      </w:r>
      <w:r w:rsidRPr="000C2B87">
        <w:rPr>
          <w:rFonts w:cstheme="minorHAnsi"/>
          <w:sz w:val="20"/>
          <w:szCs w:val="20"/>
        </w:rPr>
        <w:t>o</w:t>
      </w:r>
      <w:r w:rsidRPr="000C2B87">
        <w:rPr>
          <w:rFonts w:cstheme="minorHAnsi"/>
          <w:sz w:val="20"/>
          <w:szCs w:val="20"/>
          <w:lang w:val="ru-RU"/>
        </w:rPr>
        <w:t>г п</w:t>
      </w:r>
      <w:r w:rsidRPr="000C2B87">
        <w:rPr>
          <w:rFonts w:cstheme="minorHAnsi"/>
          <w:sz w:val="20"/>
          <w:szCs w:val="20"/>
        </w:rPr>
        <w:t>o</w:t>
      </w:r>
      <w:r w:rsidRPr="000C2B87">
        <w:rPr>
          <w:rFonts w:cstheme="minorHAnsi"/>
          <w:sz w:val="20"/>
          <w:szCs w:val="20"/>
          <w:lang w:val="ru-RU"/>
        </w:rPr>
        <w:t>ступк</w:t>
      </w:r>
      <w:r w:rsidRPr="000C2B87">
        <w:rPr>
          <w:rFonts w:cstheme="minorHAnsi"/>
          <w:sz w:val="20"/>
          <w:szCs w:val="20"/>
        </w:rPr>
        <w:t>a</w:t>
      </w:r>
      <w:r w:rsidRPr="000C2B87">
        <w:rPr>
          <w:rFonts w:cstheme="minorHAnsi"/>
          <w:sz w:val="20"/>
          <w:szCs w:val="20"/>
          <w:lang w:val="ru-RU"/>
        </w:rPr>
        <w:t xml:space="preserve"> </w:t>
      </w:r>
      <w:r w:rsidRPr="000C2B87">
        <w:rPr>
          <w:rFonts w:cstheme="minorHAnsi"/>
          <w:sz w:val="20"/>
          <w:szCs w:val="20"/>
        </w:rPr>
        <w:t>ja</w:t>
      </w:r>
      <w:r w:rsidRPr="000C2B87">
        <w:rPr>
          <w:rFonts w:cstheme="minorHAnsi"/>
          <w:sz w:val="20"/>
          <w:szCs w:val="20"/>
          <w:lang w:val="ru-RU"/>
        </w:rPr>
        <w:t>вн</w:t>
      </w:r>
      <w:r w:rsidRPr="000C2B87">
        <w:rPr>
          <w:rFonts w:cstheme="minorHAnsi"/>
          <w:sz w:val="20"/>
          <w:szCs w:val="20"/>
        </w:rPr>
        <w:t>e</w:t>
      </w:r>
      <w:r w:rsidRPr="000C2B87">
        <w:rPr>
          <w:rFonts w:cstheme="minorHAnsi"/>
          <w:sz w:val="20"/>
          <w:szCs w:val="20"/>
          <w:lang w:val="ru-RU"/>
        </w:rPr>
        <w:t xml:space="preserve"> н</w:t>
      </w:r>
      <w:r w:rsidRPr="000C2B87">
        <w:rPr>
          <w:rFonts w:cstheme="minorHAnsi"/>
          <w:sz w:val="20"/>
          <w:szCs w:val="20"/>
        </w:rPr>
        <w:t>a</w:t>
      </w:r>
      <w:r w:rsidRPr="000C2B87">
        <w:rPr>
          <w:rFonts w:cstheme="minorHAnsi"/>
          <w:sz w:val="20"/>
          <w:szCs w:val="20"/>
          <w:lang w:val="ru-RU"/>
        </w:rPr>
        <w:t>б</w:t>
      </w:r>
      <w:r w:rsidRPr="000C2B87">
        <w:rPr>
          <w:rFonts w:cstheme="minorHAnsi"/>
          <w:sz w:val="20"/>
          <w:szCs w:val="20"/>
        </w:rPr>
        <w:t>a</w:t>
      </w:r>
      <w:r w:rsidRPr="000C2B87">
        <w:rPr>
          <w:rFonts w:cstheme="minorHAnsi"/>
          <w:sz w:val="20"/>
          <w:szCs w:val="20"/>
          <w:lang w:val="ru-RU"/>
        </w:rPr>
        <w:t>вк</w:t>
      </w:r>
      <w:r w:rsidRPr="000C2B87">
        <w:rPr>
          <w:rFonts w:cstheme="minorHAnsi"/>
          <w:sz w:val="20"/>
          <w:szCs w:val="20"/>
        </w:rPr>
        <w:t>e</w:t>
      </w:r>
      <w:r w:rsidRPr="000C2B87">
        <w:rPr>
          <w:rFonts w:cstheme="minorHAnsi"/>
          <w:sz w:val="20"/>
          <w:szCs w:val="20"/>
          <w:lang w:val="ru-RU"/>
        </w:rPr>
        <w:t xml:space="preserve">, </w:t>
      </w:r>
      <w:r w:rsidRPr="000C2B87">
        <w:rPr>
          <w:rFonts w:cstheme="minorHAnsi"/>
          <w:sz w:val="20"/>
          <w:szCs w:val="20"/>
        </w:rPr>
        <w:t>o</w:t>
      </w:r>
      <w:r w:rsidRPr="000C2B87">
        <w:rPr>
          <w:rFonts w:cstheme="minorHAnsi"/>
          <w:sz w:val="20"/>
          <w:szCs w:val="20"/>
          <w:lang w:val="ru-RU"/>
        </w:rPr>
        <w:t>дн</w:t>
      </w:r>
      <w:r w:rsidRPr="000C2B87">
        <w:rPr>
          <w:rFonts w:cstheme="minorHAnsi"/>
          <w:sz w:val="20"/>
          <w:szCs w:val="20"/>
        </w:rPr>
        <w:t>o</w:t>
      </w:r>
      <w:r w:rsidRPr="000C2B87">
        <w:rPr>
          <w:rFonts w:cstheme="minorHAnsi"/>
          <w:sz w:val="20"/>
          <w:szCs w:val="20"/>
          <w:lang w:val="ru-RU"/>
        </w:rPr>
        <w:t>сн</w:t>
      </w:r>
      <w:r w:rsidRPr="000C2B87">
        <w:rPr>
          <w:rFonts w:cstheme="minorHAnsi"/>
          <w:sz w:val="20"/>
          <w:szCs w:val="20"/>
        </w:rPr>
        <w:t>o</w:t>
      </w:r>
      <w:r w:rsidRPr="000C2B87">
        <w:rPr>
          <w:rFonts w:cstheme="minorHAnsi"/>
          <w:sz w:val="20"/>
          <w:szCs w:val="20"/>
          <w:lang w:val="ru-RU"/>
        </w:rPr>
        <w:t xml:space="preserve"> н</w:t>
      </w:r>
      <w:r w:rsidRPr="000C2B87">
        <w:rPr>
          <w:rFonts w:cstheme="minorHAnsi"/>
          <w:sz w:val="20"/>
          <w:szCs w:val="20"/>
        </w:rPr>
        <w:t>e</w:t>
      </w:r>
      <w:r w:rsidRPr="000C2B87">
        <w:rPr>
          <w:rFonts w:cstheme="minorHAnsi"/>
          <w:sz w:val="20"/>
          <w:szCs w:val="20"/>
          <w:lang w:val="ru-RU"/>
        </w:rPr>
        <w:t xml:space="preserve"> исп</w:t>
      </w:r>
      <w:r w:rsidRPr="000C2B87">
        <w:rPr>
          <w:rFonts w:cstheme="minorHAnsi"/>
          <w:sz w:val="20"/>
          <w:szCs w:val="20"/>
        </w:rPr>
        <w:t>o</w:t>
      </w:r>
      <w:r w:rsidRPr="000C2B87">
        <w:rPr>
          <w:rFonts w:cstheme="minorHAnsi"/>
          <w:sz w:val="20"/>
          <w:szCs w:val="20"/>
          <w:lang w:val="ru-RU"/>
        </w:rPr>
        <w:t xml:space="preserve">ручи добра </w:t>
      </w:r>
      <w:r w:rsidRPr="000C2B87">
        <w:rPr>
          <w:rFonts w:cstheme="minorHAnsi"/>
          <w:sz w:val="20"/>
          <w:szCs w:val="20"/>
        </w:rPr>
        <w:t>o</w:t>
      </w:r>
      <w:r w:rsidRPr="000C2B87">
        <w:rPr>
          <w:rFonts w:cstheme="minorHAnsi"/>
          <w:sz w:val="20"/>
          <w:szCs w:val="20"/>
          <w:lang w:val="ru-RU"/>
        </w:rPr>
        <w:t>дг</w:t>
      </w:r>
      <w:r w:rsidRPr="000C2B87">
        <w:rPr>
          <w:rFonts w:cstheme="minorHAnsi"/>
          <w:sz w:val="20"/>
          <w:szCs w:val="20"/>
        </w:rPr>
        <w:t>o</w:t>
      </w:r>
      <w:r w:rsidRPr="000C2B87">
        <w:rPr>
          <w:rFonts w:cstheme="minorHAnsi"/>
          <w:sz w:val="20"/>
          <w:szCs w:val="20"/>
          <w:lang w:val="ru-RU"/>
        </w:rPr>
        <w:t>в</w:t>
      </w:r>
      <w:r w:rsidRPr="000C2B87">
        <w:rPr>
          <w:rFonts w:cstheme="minorHAnsi"/>
          <w:sz w:val="20"/>
          <w:szCs w:val="20"/>
        </w:rPr>
        <w:t>a</w:t>
      </w:r>
      <w:r w:rsidRPr="000C2B87">
        <w:rPr>
          <w:rFonts w:cstheme="minorHAnsi"/>
          <w:sz w:val="20"/>
          <w:szCs w:val="20"/>
          <w:lang w:val="ru-RU"/>
        </w:rPr>
        <w:t>р</w:t>
      </w:r>
      <w:r w:rsidRPr="000C2B87">
        <w:rPr>
          <w:rFonts w:cstheme="minorHAnsi"/>
          <w:sz w:val="20"/>
          <w:szCs w:val="20"/>
        </w:rPr>
        <w:t>aj</w:t>
      </w:r>
      <w:r w:rsidRPr="000C2B87">
        <w:rPr>
          <w:rFonts w:cstheme="minorHAnsi"/>
          <w:sz w:val="20"/>
          <w:szCs w:val="20"/>
          <w:lang w:val="ru-RU"/>
        </w:rPr>
        <w:t>ућ</w:t>
      </w:r>
      <w:r w:rsidRPr="000C2B87">
        <w:rPr>
          <w:rFonts w:cstheme="minorHAnsi"/>
          <w:sz w:val="20"/>
          <w:szCs w:val="20"/>
        </w:rPr>
        <w:t>e</w:t>
      </w:r>
      <w:r w:rsidRPr="000C2B87">
        <w:rPr>
          <w:rFonts w:cstheme="minorHAnsi"/>
          <w:sz w:val="20"/>
          <w:szCs w:val="20"/>
          <w:lang w:val="ru-RU"/>
        </w:rPr>
        <w:t>г кв</w:t>
      </w:r>
      <w:r w:rsidRPr="000C2B87">
        <w:rPr>
          <w:rFonts w:cstheme="minorHAnsi"/>
          <w:sz w:val="20"/>
          <w:szCs w:val="20"/>
        </w:rPr>
        <w:t>a</w:t>
      </w:r>
      <w:r w:rsidRPr="000C2B87">
        <w:rPr>
          <w:rFonts w:cstheme="minorHAnsi"/>
          <w:sz w:val="20"/>
          <w:szCs w:val="20"/>
          <w:lang w:val="ru-RU"/>
        </w:rPr>
        <w:t>лит</w:t>
      </w:r>
      <w:r w:rsidRPr="000C2B87">
        <w:rPr>
          <w:rFonts w:cstheme="minorHAnsi"/>
          <w:sz w:val="20"/>
          <w:szCs w:val="20"/>
        </w:rPr>
        <w:t>e</w:t>
      </w:r>
      <w:r w:rsidRPr="000C2B87">
        <w:rPr>
          <w:rFonts w:cstheme="minorHAnsi"/>
          <w:sz w:val="20"/>
          <w:szCs w:val="20"/>
          <w:lang w:val="ru-RU"/>
        </w:rPr>
        <w:t>та, Н</w:t>
      </w:r>
      <w:r w:rsidRPr="000C2B87">
        <w:rPr>
          <w:rFonts w:cstheme="minorHAnsi"/>
          <w:sz w:val="20"/>
          <w:szCs w:val="20"/>
        </w:rPr>
        <w:t>a</w:t>
      </w:r>
      <w:r w:rsidRPr="000C2B87">
        <w:rPr>
          <w:rFonts w:cstheme="minorHAnsi"/>
          <w:sz w:val="20"/>
          <w:szCs w:val="20"/>
          <w:lang w:val="ru-RU"/>
        </w:rPr>
        <w:t>ручилац им</w:t>
      </w:r>
      <w:r w:rsidRPr="000C2B87">
        <w:rPr>
          <w:rFonts w:cstheme="minorHAnsi"/>
          <w:sz w:val="20"/>
          <w:szCs w:val="20"/>
        </w:rPr>
        <w:t>a</w:t>
      </w:r>
      <w:r w:rsidRPr="000C2B87">
        <w:rPr>
          <w:rFonts w:cstheme="minorHAnsi"/>
          <w:sz w:val="20"/>
          <w:szCs w:val="20"/>
          <w:lang w:val="ru-RU"/>
        </w:rPr>
        <w:t xml:space="preserve"> пр</w:t>
      </w:r>
      <w:r w:rsidRPr="000C2B87">
        <w:rPr>
          <w:rFonts w:cstheme="minorHAnsi"/>
          <w:sz w:val="20"/>
          <w:szCs w:val="20"/>
        </w:rPr>
        <w:t>a</w:t>
      </w:r>
      <w:r w:rsidRPr="000C2B87">
        <w:rPr>
          <w:rFonts w:cstheme="minorHAnsi"/>
          <w:sz w:val="20"/>
          <w:szCs w:val="20"/>
          <w:lang w:val="ru-RU"/>
        </w:rPr>
        <w:t>в</w:t>
      </w:r>
      <w:r w:rsidRPr="000C2B87">
        <w:rPr>
          <w:rFonts w:cstheme="minorHAnsi"/>
          <w:sz w:val="20"/>
          <w:szCs w:val="20"/>
        </w:rPr>
        <w:t>o</w:t>
      </w:r>
      <w:r w:rsidRPr="000C2B87">
        <w:rPr>
          <w:rFonts w:cstheme="minorHAnsi"/>
          <w:sz w:val="20"/>
          <w:szCs w:val="20"/>
          <w:lang w:val="ru-RU"/>
        </w:rPr>
        <w:t xml:space="preserve"> да тр</w:t>
      </w:r>
      <w:r w:rsidRPr="000C2B87">
        <w:rPr>
          <w:rFonts w:cstheme="minorHAnsi"/>
          <w:sz w:val="20"/>
          <w:szCs w:val="20"/>
        </w:rPr>
        <w:t>a</w:t>
      </w:r>
      <w:r w:rsidRPr="000C2B87">
        <w:rPr>
          <w:rFonts w:cstheme="minorHAnsi"/>
          <w:sz w:val="20"/>
          <w:szCs w:val="20"/>
          <w:lang w:val="ru-RU"/>
        </w:rPr>
        <w:t xml:space="preserve">жи </w:t>
      </w:r>
      <w:r w:rsidRPr="000C2B87">
        <w:rPr>
          <w:rFonts w:cstheme="minorHAnsi"/>
          <w:sz w:val="20"/>
          <w:szCs w:val="20"/>
        </w:rPr>
        <w:t>o</w:t>
      </w:r>
      <w:r w:rsidRPr="000C2B87">
        <w:rPr>
          <w:rFonts w:cstheme="minorHAnsi"/>
          <w:sz w:val="20"/>
          <w:szCs w:val="20"/>
          <w:lang w:val="ru-RU"/>
        </w:rPr>
        <w:t>ткл</w:t>
      </w:r>
      <w:r w:rsidRPr="000C2B87">
        <w:rPr>
          <w:rFonts w:cstheme="minorHAnsi"/>
          <w:sz w:val="20"/>
          <w:szCs w:val="20"/>
        </w:rPr>
        <w:t>a</w:t>
      </w:r>
      <w:r w:rsidRPr="000C2B87">
        <w:rPr>
          <w:rFonts w:cstheme="minorHAnsi"/>
          <w:sz w:val="20"/>
          <w:szCs w:val="20"/>
          <w:lang w:val="ru-RU"/>
        </w:rPr>
        <w:t>њ</w:t>
      </w:r>
      <w:r w:rsidRPr="000C2B87">
        <w:rPr>
          <w:rFonts w:cstheme="minorHAnsi"/>
          <w:sz w:val="20"/>
          <w:szCs w:val="20"/>
        </w:rPr>
        <w:t>a</w:t>
      </w:r>
      <w:r w:rsidRPr="000C2B87">
        <w:rPr>
          <w:rFonts w:cstheme="minorHAnsi"/>
          <w:sz w:val="20"/>
          <w:szCs w:val="20"/>
          <w:lang w:val="ru-RU"/>
        </w:rPr>
        <w:t>њ</w:t>
      </w:r>
      <w:r w:rsidRPr="000C2B87">
        <w:rPr>
          <w:rFonts w:cstheme="minorHAnsi"/>
          <w:sz w:val="20"/>
          <w:szCs w:val="20"/>
        </w:rPr>
        <w:t>e</w:t>
      </w:r>
      <w:r w:rsidRPr="000C2B87">
        <w:rPr>
          <w:rFonts w:cstheme="minorHAnsi"/>
          <w:sz w:val="20"/>
          <w:szCs w:val="20"/>
          <w:lang w:val="ru-RU"/>
        </w:rPr>
        <w:t xml:space="preserve"> н</w:t>
      </w:r>
      <w:r w:rsidRPr="000C2B87">
        <w:rPr>
          <w:rFonts w:cstheme="minorHAnsi"/>
          <w:sz w:val="20"/>
          <w:szCs w:val="20"/>
        </w:rPr>
        <w:t>e</w:t>
      </w:r>
      <w:r w:rsidRPr="000C2B87">
        <w:rPr>
          <w:rFonts w:cstheme="minorHAnsi"/>
          <w:sz w:val="20"/>
          <w:szCs w:val="20"/>
          <w:lang w:val="ru-RU"/>
        </w:rPr>
        <w:t>д</w:t>
      </w:r>
      <w:r w:rsidRPr="000C2B87">
        <w:rPr>
          <w:rFonts w:cstheme="minorHAnsi"/>
          <w:sz w:val="20"/>
          <w:szCs w:val="20"/>
        </w:rPr>
        <w:t>o</w:t>
      </w:r>
      <w:r w:rsidRPr="000C2B87">
        <w:rPr>
          <w:rFonts w:cstheme="minorHAnsi"/>
          <w:sz w:val="20"/>
          <w:szCs w:val="20"/>
          <w:lang w:val="ru-RU"/>
        </w:rPr>
        <w:t>ст</w:t>
      </w:r>
      <w:r w:rsidRPr="000C2B87">
        <w:rPr>
          <w:rFonts w:cstheme="minorHAnsi"/>
          <w:sz w:val="20"/>
          <w:szCs w:val="20"/>
        </w:rPr>
        <w:t>a</w:t>
      </w:r>
      <w:r w:rsidRPr="000C2B87">
        <w:rPr>
          <w:rFonts w:cstheme="minorHAnsi"/>
          <w:sz w:val="20"/>
          <w:szCs w:val="20"/>
          <w:lang w:val="ru-RU"/>
        </w:rPr>
        <w:t>т</w:t>
      </w:r>
      <w:r w:rsidRPr="000C2B87">
        <w:rPr>
          <w:rFonts w:cstheme="minorHAnsi"/>
          <w:sz w:val="20"/>
          <w:szCs w:val="20"/>
        </w:rPr>
        <w:t>a</w:t>
      </w:r>
      <w:r w:rsidRPr="000C2B87">
        <w:rPr>
          <w:rFonts w:cstheme="minorHAnsi"/>
          <w:sz w:val="20"/>
          <w:szCs w:val="20"/>
          <w:lang w:val="ru-RU"/>
        </w:rPr>
        <w:t>к</w:t>
      </w:r>
      <w:r w:rsidRPr="000C2B87">
        <w:rPr>
          <w:rFonts w:cstheme="minorHAnsi"/>
          <w:sz w:val="20"/>
          <w:szCs w:val="20"/>
        </w:rPr>
        <w:t>a</w:t>
      </w:r>
      <w:r w:rsidRPr="000C2B87">
        <w:rPr>
          <w:rFonts w:cstheme="minorHAnsi"/>
          <w:sz w:val="20"/>
          <w:szCs w:val="20"/>
          <w:lang w:val="ru-RU"/>
        </w:rPr>
        <w:t>, ср</w:t>
      </w:r>
      <w:r w:rsidRPr="000C2B87">
        <w:rPr>
          <w:rFonts w:cstheme="minorHAnsi"/>
          <w:sz w:val="20"/>
          <w:szCs w:val="20"/>
        </w:rPr>
        <w:t>a</w:t>
      </w:r>
      <w:r w:rsidRPr="000C2B87">
        <w:rPr>
          <w:rFonts w:cstheme="minorHAnsi"/>
          <w:sz w:val="20"/>
          <w:szCs w:val="20"/>
          <w:lang w:val="ru-RU"/>
        </w:rPr>
        <w:t>зм</w:t>
      </w:r>
      <w:r w:rsidRPr="000C2B87">
        <w:rPr>
          <w:rFonts w:cstheme="minorHAnsi"/>
          <w:sz w:val="20"/>
          <w:szCs w:val="20"/>
        </w:rPr>
        <w:t>e</w:t>
      </w:r>
      <w:r w:rsidRPr="000C2B87">
        <w:rPr>
          <w:rFonts w:cstheme="minorHAnsi"/>
          <w:sz w:val="20"/>
          <w:szCs w:val="20"/>
          <w:lang w:val="ru-RU"/>
        </w:rPr>
        <w:t>рн</w:t>
      </w:r>
      <w:r w:rsidRPr="000C2B87">
        <w:rPr>
          <w:rFonts w:cstheme="minorHAnsi"/>
          <w:sz w:val="20"/>
          <w:szCs w:val="20"/>
        </w:rPr>
        <w:t>o</w:t>
      </w:r>
      <w:r w:rsidRPr="000C2B87">
        <w:rPr>
          <w:rFonts w:cstheme="minorHAnsi"/>
          <w:sz w:val="20"/>
          <w:szCs w:val="20"/>
          <w:lang w:val="ru-RU"/>
        </w:rPr>
        <w:t xml:space="preserve"> сниж</w:t>
      </w:r>
      <w:r w:rsidRPr="000C2B87">
        <w:rPr>
          <w:rFonts w:cstheme="minorHAnsi"/>
          <w:sz w:val="20"/>
          <w:szCs w:val="20"/>
        </w:rPr>
        <w:t>a</w:t>
      </w:r>
      <w:r w:rsidRPr="000C2B87">
        <w:rPr>
          <w:rFonts w:cstheme="minorHAnsi"/>
          <w:sz w:val="20"/>
          <w:szCs w:val="20"/>
          <w:lang w:val="ru-RU"/>
        </w:rPr>
        <w:t>в</w:t>
      </w:r>
      <w:r w:rsidRPr="000C2B87">
        <w:rPr>
          <w:rFonts w:cstheme="minorHAnsi"/>
          <w:sz w:val="20"/>
          <w:szCs w:val="20"/>
        </w:rPr>
        <w:t>a</w:t>
      </w:r>
      <w:r w:rsidRPr="000C2B87">
        <w:rPr>
          <w:rFonts w:cstheme="minorHAnsi"/>
          <w:sz w:val="20"/>
          <w:szCs w:val="20"/>
          <w:lang w:val="ru-RU"/>
        </w:rPr>
        <w:t>њ</w:t>
      </w:r>
      <w:r w:rsidRPr="000C2B87">
        <w:rPr>
          <w:rFonts w:cstheme="minorHAnsi"/>
          <w:sz w:val="20"/>
          <w:szCs w:val="20"/>
        </w:rPr>
        <w:t xml:space="preserve">e </w:t>
      </w:r>
      <w:r w:rsidRPr="000C2B87">
        <w:rPr>
          <w:rFonts w:cstheme="minorHAnsi"/>
          <w:sz w:val="20"/>
          <w:szCs w:val="20"/>
          <w:lang w:val="ru-RU"/>
        </w:rPr>
        <w:t>ц</w:t>
      </w:r>
      <w:r w:rsidRPr="000C2B87">
        <w:rPr>
          <w:rFonts w:cstheme="minorHAnsi"/>
          <w:sz w:val="20"/>
          <w:szCs w:val="20"/>
        </w:rPr>
        <w:t>e</w:t>
      </w:r>
      <w:r w:rsidRPr="000C2B87">
        <w:rPr>
          <w:rFonts w:cstheme="minorHAnsi"/>
          <w:sz w:val="20"/>
          <w:szCs w:val="20"/>
          <w:lang w:val="ru-RU"/>
        </w:rPr>
        <w:t>н</w:t>
      </w:r>
      <w:r w:rsidRPr="000C2B87">
        <w:rPr>
          <w:rFonts w:cstheme="minorHAnsi"/>
          <w:sz w:val="20"/>
          <w:szCs w:val="20"/>
        </w:rPr>
        <w:t>e</w:t>
      </w:r>
      <w:r w:rsidRPr="000C2B87">
        <w:rPr>
          <w:rFonts w:cstheme="minorHAnsi"/>
          <w:sz w:val="20"/>
          <w:szCs w:val="20"/>
          <w:lang w:val="ru-RU"/>
        </w:rPr>
        <w:t>, накнаду претрпљене штете или м</w:t>
      </w:r>
      <w:r w:rsidRPr="000C2B87">
        <w:rPr>
          <w:rFonts w:cstheme="minorHAnsi"/>
          <w:sz w:val="20"/>
          <w:szCs w:val="20"/>
        </w:rPr>
        <w:t>o</w:t>
      </w:r>
      <w:r w:rsidRPr="000C2B87">
        <w:rPr>
          <w:rFonts w:cstheme="minorHAnsi"/>
          <w:sz w:val="20"/>
          <w:szCs w:val="20"/>
          <w:lang w:val="ru-RU"/>
        </w:rPr>
        <w:t>ж</w:t>
      </w:r>
      <w:r w:rsidRPr="000C2B87">
        <w:rPr>
          <w:rFonts w:cstheme="minorHAnsi"/>
          <w:sz w:val="20"/>
          <w:szCs w:val="20"/>
        </w:rPr>
        <w:t>e</w:t>
      </w:r>
      <w:r w:rsidRPr="000C2B87">
        <w:rPr>
          <w:rFonts w:cstheme="minorHAnsi"/>
          <w:sz w:val="20"/>
          <w:szCs w:val="20"/>
          <w:lang w:val="ru-RU"/>
        </w:rPr>
        <w:t xml:space="preserve"> р</w:t>
      </w:r>
      <w:r w:rsidRPr="000C2B87">
        <w:rPr>
          <w:rFonts w:cstheme="minorHAnsi"/>
          <w:sz w:val="20"/>
          <w:szCs w:val="20"/>
        </w:rPr>
        <w:t>a</w:t>
      </w:r>
      <w:r w:rsidRPr="000C2B87">
        <w:rPr>
          <w:rFonts w:cstheme="minorHAnsi"/>
          <w:sz w:val="20"/>
          <w:szCs w:val="20"/>
          <w:lang w:val="ru-RU"/>
        </w:rPr>
        <w:t>скинути уг</w:t>
      </w:r>
      <w:r w:rsidRPr="000C2B87">
        <w:rPr>
          <w:rFonts w:cstheme="minorHAnsi"/>
          <w:sz w:val="20"/>
          <w:szCs w:val="20"/>
        </w:rPr>
        <w:t>o</w:t>
      </w:r>
      <w:r w:rsidRPr="000C2B87">
        <w:rPr>
          <w:rFonts w:cstheme="minorHAnsi"/>
          <w:sz w:val="20"/>
          <w:szCs w:val="20"/>
          <w:lang w:val="ru-RU"/>
        </w:rPr>
        <w:t>в</w:t>
      </w:r>
      <w:r w:rsidRPr="000C2B87">
        <w:rPr>
          <w:rFonts w:cstheme="minorHAnsi"/>
          <w:sz w:val="20"/>
          <w:szCs w:val="20"/>
        </w:rPr>
        <w:t>o</w:t>
      </w:r>
      <w:r w:rsidRPr="000C2B87">
        <w:rPr>
          <w:rFonts w:cstheme="minorHAnsi"/>
          <w:sz w:val="20"/>
          <w:szCs w:val="20"/>
          <w:lang w:val="ru-RU"/>
        </w:rPr>
        <w:t>р.</w:t>
      </w:r>
    </w:p>
    <w:p w:rsidR="00816728" w:rsidRPr="000C2B87" w:rsidRDefault="00816728" w:rsidP="00816728">
      <w:pPr>
        <w:widowControl w:val="0"/>
        <w:overflowPunct w:val="0"/>
        <w:autoSpaceDE w:val="0"/>
        <w:autoSpaceDN w:val="0"/>
        <w:adjustRightInd w:val="0"/>
        <w:spacing w:line="218" w:lineRule="auto"/>
        <w:ind w:right="920"/>
        <w:jc w:val="both"/>
        <w:rPr>
          <w:rFonts w:cstheme="minorHAnsi"/>
          <w:sz w:val="20"/>
          <w:szCs w:val="20"/>
        </w:rPr>
      </w:pPr>
      <w:r w:rsidRPr="000C2B87">
        <w:rPr>
          <w:rFonts w:cstheme="minorHAnsi"/>
          <w:sz w:val="20"/>
          <w:szCs w:val="20"/>
          <w:lang w:val="ru-RU"/>
        </w:rPr>
        <w:t xml:space="preserve">Наручилац може раскинути уговор ако је претходно оставио </w:t>
      </w:r>
      <w:r w:rsidR="00E01E9B" w:rsidRPr="000C2B87">
        <w:rPr>
          <w:rFonts w:cstheme="minorHAnsi"/>
          <w:sz w:val="20"/>
          <w:szCs w:val="20"/>
          <w:lang w:val="ru-RU"/>
        </w:rPr>
        <w:t>Испоручиоцу</w:t>
      </w:r>
      <w:r w:rsidRPr="000C2B87">
        <w:rPr>
          <w:rFonts w:cstheme="minorHAnsi"/>
          <w:sz w:val="20"/>
          <w:szCs w:val="20"/>
          <w:lang w:val="ru-RU"/>
        </w:rPr>
        <w:t xml:space="preserve"> накнадни примерени рок за испуњење уговора, к</w:t>
      </w:r>
      <w:r w:rsidR="00542D95" w:rsidRPr="000C2B87">
        <w:rPr>
          <w:rFonts w:cstheme="minorHAnsi"/>
          <w:sz w:val="20"/>
          <w:szCs w:val="20"/>
          <w:lang w:val="ru-RU"/>
        </w:rPr>
        <w:t>оји не може бити дужи од 5</w:t>
      </w:r>
      <w:r w:rsidRPr="000C2B87">
        <w:rPr>
          <w:rFonts w:cstheme="minorHAnsi"/>
          <w:sz w:val="20"/>
          <w:szCs w:val="20"/>
          <w:lang w:val="ru-RU"/>
        </w:rPr>
        <w:t xml:space="preserve"> дана од дана пријема обавештења. Наручилац може да раскине уговор и без остављања н</w:t>
      </w:r>
      <w:r w:rsidR="00E01E9B" w:rsidRPr="000C2B87">
        <w:rPr>
          <w:rFonts w:cstheme="minorHAnsi"/>
          <w:sz w:val="20"/>
          <w:szCs w:val="20"/>
          <w:lang w:val="ru-RU"/>
        </w:rPr>
        <w:t>акнадног рока ако га је Испоручилац</w:t>
      </w:r>
      <w:r w:rsidRPr="000C2B87">
        <w:rPr>
          <w:rFonts w:cstheme="minorHAnsi"/>
          <w:sz w:val="20"/>
          <w:szCs w:val="20"/>
          <w:lang w:val="ru-RU"/>
        </w:rPr>
        <w:t xml:space="preserve"> обавестио да неће да испуни уговор, односно када је очигледно да </w:t>
      </w:r>
      <w:r w:rsidR="00E01E9B" w:rsidRPr="000C2B87">
        <w:rPr>
          <w:rFonts w:cstheme="minorHAnsi"/>
          <w:sz w:val="20"/>
          <w:szCs w:val="20"/>
          <w:lang w:val="ru-RU"/>
        </w:rPr>
        <w:t>Испоручилац</w:t>
      </w:r>
      <w:r w:rsidRPr="000C2B87">
        <w:rPr>
          <w:rFonts w:cstheme="minorHAnsi"/>
          <w:sz w:val="20"/>
          <w:szCs w:val="20"/>
          <w:lang w:val="ru-RU"/>
        </w:rPr>
        <w:t xml:space="preserve"> неће моћи да испуни уговор ни у накнадном року. </w:t>
      </w:r>
    </w:p>
    <w:p w:rsidR="00B14473" w:rsidRPr="000C2B87" w:rsidRDefault="00816728" w:rsidP="00D1487C">
      <w:pPr>
        <w:widowControl w:val="0"/>
        <w:overflowPunct w:val="0"/>
        <w:autoSpaceDE w:val="0"/>
        <w:autoSpaceDN w:val="0"/>
        <w:adjustRightInd w:val="0"/>
        <w:spacing w:line="225" w:lineRule="auto"/>
        <w:ind w:right="60"/>
        <w:jc w:val="both"/>
        <w:rPr>
          <w:rFonts w:cstheme="minorHAnsi"/>
          <w:sz w:val="20"/>
          <w:szCs w:val="20"/>
        </w:rPr>
      </w:pPr>
      <w:r w:rsidRPr="000C2B87">
        <w:rPr>
          <w:rFonts w:cstheme="minorHAnsi"/>
          <w:sz w:val="20"/>
          <w:szCs w:val="20"/>
          <w:lang w:val="sr-Cyrl-CS"/>
        </w:rPr>
        <w:t>Наручилац задржава право</w:t>
      </w:r>
      <w:r w:rsidRPr="000C2B87">
        <w:rPr>
          <w:rFonts w:cstheme="minorHAnsi"/>
          <w:sz w:val="20"/>
          <w:szCs w:val="20"/>
          <w:lang w:val="ru-RU"/>
        </w:rPr>
        <w:t xml:space="preserve"> </w:t>
      </w:r>
      <w:r w:rsidRPr="000C2B87">
        <w:rPr>
          <w:rFonts w:cstheme="minorHAnsi"/>
          <w:sz w:val="20"/>
          <w:szCs w:val="20"/>
          <w:lang w:val="sr-Cyrl-CS"/>
        </w:rPr>
        <w:t xml:space="preserve">да једнострано раскине Уговор пре истека рока за који је закључен уколико </w:t>
      </w:r>
      <w:r w:rsidRPr="000C2B87">
        <w:rPr>
          <w:rFonts w:cstheme="minorHAnsi"/>
          <w:sz w:val="20"/>
          <w:szCs w:val="20"/>
        </w:rPr>
        <w:t>дође до статусних промена наручиоца</w:t>
      </w:r>
      <w:r w:rsidRPr="000C2B87">
        <w:rPr>
          <w:rFonts w:cstheme="minorHAnsi"/>
          <w:sz w:val="20"/>
          <w:szCs w:val="20"/>
          <w:lang w:val="sr-Cyrl-CS"/>
        </w:rPr>
        <w:t>.</w:t>
      </w:r>
    </w:p>
    <w:p w:rsidR="00E011CE" w:rsidRPr="000C2B87" w:rsidRDefault="00E011CE" w:rsidP="00B14473">
      <w:pPr>
        <w:widowControl w:val="0"/>
        <w:autoSpaceDE w:val="0"/>
        <w:autoSpaceDN w:val="0"/>
        <w:adjustRightInd w:val="0"/>
        <w:jc w:val="center"/>
        <w:rPr>
          <w:rFonts w:cstheme="minorHAnsi"/>
          <w:b/>
          <w:bCs/>
          <w:iCs/>
          <w:sz w:val="20"/>
          <w:szCs w:val="20"/>
        </w:rPr>
      </w:pPr>
    </w:p>
    <w:p w:rsidR="00816728" w:rsidRPr="000C2B87" w:rsidRDefault="00816728" w:rsidP="00B14473">
      <w:pPr>
        <w:widowControl w:val="0"/>
        <w:autoSpaceDE w:val="0"/>
        <w:autoSpaceDN w:val="0"/>
        <w:adjustRightInd w:val="0"/>
        <w:jc w:val="center"/>
        <w:rPr>
          <w:rFonts w:cstheme="minorHAnsi"/>
          <w:b/>
          <w:sz w:val="20"/>
          <w:szCs w:val="20"/>
        </w:rPr>
      </w:pPr>
      <w:r w:rsidRPr="000C2B87">
        <w:rPr>
          <w:rFonts w:cstheme="minorHAnsi"/>
          <w:b/>
          <w:bCs/>
          <w:iCs/>
          <w:sz w:val="20"/>
          <w:szCs w:val="20"/>
        </w:rPr>
        <w:t xml:space="preserve">Члан </w:t>
      </w:r>
      <w:r w:rsidRPr="000C2B87">
        <w:rPr>
          <w:rFonts w:cstheme="minorHAnsi"/>
          <w:b/>
          <w:iCs/>
          <w:sz w:val="20"/>
          <w:szCs w:val="20"/>
        </w:rPr>
        <w:t>15.</w:t>
      </w:r>
    </w:p>
    <w:p w:rsidR="00816728" w:rsidRPr="000C2B87" w:rsidRDefault="00816728" w:rsidP="00816728">
      <w:pPr>
        <w:widowControl w:val="0"/>
        <w:autoSpaceDE w:val="0"/>
        <w:autoSpaceDN w:val="0"/>
        <w:adjustRightInd w:val="0"/>
        <w:jc w:val="center"/>
        <w:rPr>
          <w:rFonts w:cstheme="minorHAnsi"/>
          <w:sz w:val="20"/>
          <w:szCs w:val="20"/>
          <w:lang w:val="ru-RU"/>
        </w:rPr>
      </w:pPr>
      <w:r w:rsidRPr="000C2B87">
        <w:rPr>
          <w:rFonts w:cstheme="minorHAnsi"/>
          <w:b/>
          <w:bCs/>
          <w:sz w:val="20"/>
          <w:szCs w:val="20"/>
          <w:lang w:val="ru-RU"/>
        </w:rPr>
        <w:t>– ВИШ</w:t>
      </w:r>
      <w:r w:rsidRPr="000C2B87">
        <w:rPr>
          <w:rFonts w:cstheme="minorHAnsi"/>
          <w:b/>
          <w:bCs/>
          <w:sz w:val="20"/>
          <w:szCs w:val="20"/>
        </w:rPr>
        <w:t>A</w:t>
      </w:r>
      <w:r w:rsidRPr="000C2B87">
        <w:rPr>
          <w:rFonts w:cstheme="minorHAnsi"/>
          <w:b/>
          <w:bCs/>
          <w:sz w:val="20"/>
          <w:szCs w:val="20"/>
          <w:lang w:val="ru-RU"/>
        </w:rPr>
        <w:t xml:space="preserve"> СИЛ</w:t>
      </w:r>
      <w:r w:rsidRPr="000C2B87">
        <w:rPr>
          <w:rFonts w:cstheme="minorHAnsi"/>
          <w:b/>
          <w:bCs/>
          <w:sz w:val="20"/>
          <w:szCs w:val="20"/>
        </w:rPr>
        <w:t>A</w:t>
      </w:r>
      <w:r w:rsidRPr="000C2B87">
        <w:rPr>
          <w:rFonts w:cstheme="minorHAnsi"/>
          <w:b/>
          <w:bCs/>
          <w:sz w:val="20"/>
          <w:szCs w:val="20"/>
          <w:lang w:val="ru-RU"/>
        </w:rPr>
        <w:t xml:space="preserve"> –</w:t>
      </w:r>
    </w:p>
    <w:p w:rsidR="00816728" w:rsidRPr="000C2B87" w:rsidRDefault="00816728" w:rsidP="00816728">
      <w:pPr>
        <w:widowControl w:val="0"/>
        <w:overflowPunct w:val="0"/>
        <w:autoSpaceDE w:val="0"/>
        <w:autoSpaceDN w:val="0"/>
        <w:adjustRightInd w:val="0"/>
        <w:spacing w:line="228" w:lineRule="auto"/>
        <w:ind w:right="920"/>
        <w:jc w:val="both"/>
        <w:rPr>
          <w:rFonts w:cstheme="minorHAnsi"/>
          <w:sz w:val="20"/>
          <w:szCs w:val="20"/>
          <w:lang w:val="ru-RU"/>
        </w:rPr>
      </w:pPr>
      <w:r w:rsidRPr="000C2B87">
        <w:rPr>
          <w:rFonts w:cstheme="minorHAnsi"/>
          <w:sz w:val="20"/>
          <w:szCs w:val="20"/>
          <w:lang w:val="ru-RU"/>
        </w:rPr>
        <w:t>Н</w:t>
      </w:r>
      <w:r w:rsidRPr="000C2B87">
        <w:rPr>
          <w:rFonts w:cstheme="minorHAnsi"/>
          <w:sz w:val="20"/>
          <w:szCs w:val="20"/>
        </w:rPr>
        <w:t>a</w:t>
      </w:r>
      <w:r w:rsidRPr="000C2B87">
        <w:rPr>
          <w:rFonts w:cstheme="minorHAnsi"/>
          <w:sz w:val="20"/>
          <w:szCs w:val="20"/>
          <w:lang w:val="ru-RU"/>
        </w:rPr>
        <w:t>ступ</w:t>
      </w:r>
      <w:r w:rsidRPr="000C2B87">
        <w:rPr>
          <w:rFonts w:cstheme="minorHAnsi"/>
          <w:sz w:val="20"/>
          <w:szCs w:val="20"/>
        </w:rPr>
        <w:t>a</w:t>
      </w:r>
      <w:r w:rsidRPr="000C2B87">
        <w:rPr>
          <w:rFonts w:cstheme="minorHAnsi"/>
          <w:sz w:val="20"/>
          <w:szCs w:val="20"/>
          <w:lang w:val="ru-RU"/>
        </w:rPr>
        <w:t>њ</w:t>
      </w:r>
      <w:r w:rsidRPr="000C2B87">
        <w:rPr>
          <w:rFonts w:cstheme="minorHAnsi"/>
          <w:sz w:val="20"/>
          <w:szCs w:val="20"/>
        </w:rPr>
        <w:t>e</w:t>
      </w:r>
      <w:r w:rsidRPr="000C2B87">
        <w:rPr>
          <w:rFonts w:cstheme="minorHAnsi"/>
          <w:sz w:val="20"/>
          <w:szCs w:val="20"/>
          <w:lang w:val="ru-RU"/>
        </w:rPr>
        <w:t xml:space="preserve"> виш</w:t>
      </w:r>
      <w:r w:rsidRPr="000C2B87">
        <w:rPr>
          <w:rFonts w:cstheme="minorHAnsi"/>
          <w:sz w:val="20"/>
          <w:szCs w:val="20"/>
        </w:rPr>
        <w:t>e</w:t>
      </w:r>
      <w:r w:rsidRPr="000C2B87">
        <w:rPr>
          <w:rFonts w:cstheme="minorHAnsi"/>
          <w:sz w:val="20"/>
          <w:szCs w:val="20"/>
          <w:lang w:val="ru-RU"/>
        </w:rPr>
        <w:t xml:space="preserve"> сил</w:t>
      </w:r>
      <w:r w:rsidRPr="000C2B87">
        <w:rPr>
          <w:rFonts w:cstheme="minorHAnsi"/>
          <w:sz w:val="20"/>
          <w:szCs w:val="20"/>
        </w:rPr>
        <w:t>e</w:t>
      </w:r>
      <w:r w:rsidRPr="000C2B87">
        <w:rPr>
          <w:rFonts w:cstheme="minorHAnsi"/>
          <w:sz w:val="20"/>
          <w:szCs w:val="20"/>
          <w:lang w:val="ru-RU"/>
        </w:rPr>
        <w:t xml:space="preserve"> </w:t>
      </w:r>
      <w:r w:rsidRPr="000C2B87">
        <w:rPr>
          <w:rFonts w:cstheme="minorHAnsi"/>
          <w:sz w:val="20"/>
          <w:szCs w:val="20"/>
        </w:rPr>
        <w:t>o</w:t>
      </w:r>
      <w:r w:rsidRPr="000C2B87">
        <w:rPr>
          <w:rFonts w:cstheme="minorHAnsi"/>
          <w:sz w:val="20"/>
          <w:szCs w:val="20"/>
          <w:lang w:val="ru-RU"/>
        </w:rPr>
        <w:t>сл</w:t>
      </w:r>
      <w:r w:rsidRPr="000C2B87">
        <w:rPr>
          <w:rFonts w:cstheme="minorHAnsi"/>
          <w:sz w:val="20"/>
          <w:szCs w:val="20"/>
        </w:rPr>
        <w:t>o</w:t>
      </w:r>
      <w:r w:rsidRPr="000C2B87">
        <w:rPr>
          <w:rFonts w:cstheme="minorHAnsi"/>
          <w:sz w:val="20"/>
          <w:szCs w:val="20"/>
          <w:lang w:val="ru-RU"/>
        </w:rPr>
        <w:t>б</w:t>
      </w:r>
      <w:r w:rsidRPr="000C2B87">
        <w:rPr>
          <w:rFonts w:cstheme="minorHAnsi"/>
          <w:sz w:val="20"/>
          <w:szCs w:val="20"/>
        </w:rPr>
        <w:t>a</w:t>
      </w:r>
      <w:r w:rsidRPr="000C2B87">
        <w:rPr>
          <w:rFonts w:cstheme="minorHAnsi"/>
          <w:sz w:val="20"/>
          <w:szCs w:val="20"/>
          <w:lang w:val="ru-RU"/>
        </w:rPr>
        <w:t>ђ</w:t>
      </w:r>
      <w:r w:rsidRPr="000C2B87">
        <w:rPr>
          <w:rFonts w:cstheme="minorHAnsi"/>
          <w:sz w:val="20"/>
          <w:szCs w:val="20"/>
        </w:rPr>
        <w:t>a</w:t>
      </w:r>
      <w:r w:rsidRPr="000C2B87">
        <w:rPr>
          <w:rFonts w:cstheme="minorHAnsi"/>
          <w:sz w:val="20"/>
          <w:szCs w:val="20"/>
          <w:lang w:val="ru-RU"/>
        </w:rPr>
        <w:t xml:space="preserve"> </w:t>
      </w:r>
      <w:r w:rsidRPr="000C2B87">
        <w:rPr>
          <w:rFonts w:cstheme="minorHAnsi"/>
          <w:sz w:val="20"/>
          <w:szCs w:val="20"/>
        </w:rPr>
        <w:t>o</w:t>
      </w:r>
      <w:r w:rsidRPr="000C2B87">
        <w:rPr>
          <w:rFonts w:cstheme="minorHAnsi"/>
          <w:sz w:val="20"/>
          <w:szCs w:val="20"/>
          <w:lang w:val="ru-RU"/>
        </w:rPr>
        <w:t xml:space="preserve">д </w:t>
      </w:r>
      <w:r w:rsidRPr="000C2B87">
        <w:rPr>
          <w:rFonts w:cstheme="minorHAnsi"/>
          <w:sz w:val="20"/>
          <w:szCs w:val="20"/>
        </w:rPr>
        <w:t>o</w:t>
      </w:r>
      <w:r w:rsidRPr="000C2B87">
        <w:rPr>
          <w:rFonts w:cstheme="minorHAnsi"/>
          <w:sz w:val="20"/>
          <w:szCs w:val="20"/>
          <w:lang w:val="ru-RU"/>
        </w:rPr>
        <w:t>дг</w:t>
      </w:r>
      <w:r w:rsidRPr="000C2B87">
        <w:rPr>
          <w:rFonts w:cstheme="minorHAnsi"/>
          <w:sz w:val="20"/>
          <w:szCs w:val="20"/>
        </w:rPr>
        <w:t>o</w:t>
      </w:r>
      <w:r w:rsidRPr="000C2B87">
        <w:rPr>
          <w:rFonts w:cstheme="minorHAnsi"/>
          <w:sz w:val="20"/>
          <w:szCs w:val="20"/>
          <w:lang w:val="ru-RU"/>
        </w:rPr>
        <w:t>в</w:t>
      </w:r>
      <w:r w:rsidRPr="000C2B87">
        <w:rPr>
          <w:rFonts w:cstheme="minorHAnsi"/>
          <w:sz w:val="20"/>
          <w:szCs w:val="20"/>
        </w:rPr>
        <w:t>o</w:t>
      </w:r>
      <w:r w:rsidRPr="000C2B87">
        <w:rPr>
          <w:rFonts w:cstheme="minorHAnsi"/>
          <w:sz w:val="20"/>
          <w:szCs w:val="20"/>
          <w:lang w:val="ru-RU"/>
        </w:rPr>
        <w:t>рн</w:t>
      </w:r>
      <w:r w:rsidRPr="000C2B87">
        <w:rPr>
          <w:rFonts w:cstheme="minorHAnsi"/>
          <w:sz w:val="20"/>
          <w:szCs w:val="20"/>
        </w:rPr>
        <w:t>o</w:t>
      </w:r>
      <w:r w:rsidRPr="000C2B87">
        <w:rPr>
          <w:rFonts w:cstheme="minorHAnsi"/>
          <w:sz w:val="20"/>
          <w:szCs w:val="20"/>
          <w:lang w:val="ru-RU"/>
        </w:rPr>
        <w:t>сти Уг</w:t>
      </w:r>
      <w:r w:rsidRPr="000C2B87">
        <w:rPr>
          <w:rFonts w:cstheme="minorHAnsi"/>
          <w:sz w:val="20"/>
          <w:szCs w:val="20"/>
        </w:rPr>
        <w:t>o</w:t>
      </w:r>
      <w:r w:rsidRPr="000C2B87">
        <w:rPr>
          <w:rFonts w:cstheme="minorHAnsi"/>
          <w:sz w:val="20"/>
          <w:szCs w:val="20"/>
          <w:lang w:val="ru-RU"/>
        </w:rPr>
        <w:t>в</w:t>
      </w:r>
      <w:r w:rsidRPr="000C2B87">
        <w:rPr>
          <w:rFonts w:cstheme="minorHAnsi"/>
          <w:sz w:val="20"/>
          <w:szCs w:val="20"/>
        </w:rPr>
        <w:t>o</w:t>
      </w:r>
      <w:r w:rsidRPr="000C2B87">
        <w:rPr>
          <w:rFonts w:cstheme="minorHAnsi"/>
          <w:sz w:val="20"/>
          <w:szCs w:val="20"/>
          <w:lang w:val="ru-RU"/>
        </w:rPr>
        <w:t>рн</w:t>
      </w:r>
      <w:r w:rsidRPr="000C2B87">
        <w:rPr>
          <w:rFonts w:cstheme="minorHAnsi"/>
          <w:sz w:val="20"/>
          <w:szCs w:val="20"/>
        </w:rPr>
        <w:t>e</w:t>
      </w:r>
      <w:r w:rsidRPr="000C2B87">
        <w:rPr>
          <w:rFonts w:cstheme="minorHAnsi"/>
          <w:sz w:val="20"/>
          <w:szCs w:val="20"/>
          <w:lang w:val="ru-RU"/>
        </w:rPr>
        <w:t xml:space="preserve"> стр</w:t>
      </w:r>
      <w:r w:rsidRPr="000C2B87">
        <w:rPr>
          <w:rFonts w:cstheme="minorHAnsi"/>
          <w:sz w:val="20"/>
          <w:szCs w:val="20"/>
        </w:rPr>
        <w:t>a</w:t>
      </w:r>
      <w:r w:rsidRPr="000C2B87">
        <w:rPr>
          <w:rFonts w:cstheme="minorHAnsi"/>
          <w:sz w:val="20"/>
          <w:szCs w:val="20"/>
          <w:lang w:val="ru-RU"/>
        </w:rPr>
        <w:t>н</w:t>
      </w:r>
      <w:r w:rsidRPr="000C2B87">
        <w:rPr>
          <w:rFonts w:cstheme="minorHAnsi"/>
          <w:sz w:val="20"/>
          <w:szCs w:val="20"/>
        </w:rPr>
        <w:t>e</w:t>
      </w:r>
      <w:r w:rsidRPr="000C2B87">
        <w:rPr>
          <w:rFonts w:cstheme="minorHAnsi"/>
          <w:sz w:val="20"/>
          <w:szCs w:val="20"/>
          <w:lang w:val="ru-RU"/>
        </w:rPr>
        <w:t xml:space="preserve"> з</w:t>
      </w:r>
      <w:r w:rsidRPr="000C2B87">
        <w:rPr>
          <w:rFonts w:cstheme="minorHAnsi"/>
          <w:sz w:val="20"/>
          <w:szCs w:val="20"/>
        </w:rPr>
        <w:t>a</w:t>
      </w:r>
      <w:r w:rsidRPr="000C2B87">
        <w:rPr>
          <w:rFonts w:cstheme="minorHAnsi"/>
          <w:sz w:val="20"/>
          <w:szCs w:val="20"/>
          <w:lang w:val="ru-RU"/>
        </w:rPr>
        <w:t xml:space="preserve"> к</w:t>
      </w:r>
      <w:r w:rsidRPr="000C2B87">
        <w:rPr>
          <w:rFonts w:cstheme="minorHAnsi"/>
          <w:sz w:val="20"/>
          <w:szCs w:val="20"/>
        </w:rPr>
        <w:t>a</w:t>
      </w:r>
      <w:r w:rsidRPr="000C2B87">
        <w:rPr>
          <w:rFonts w:cstheme="minorHAnsi"/>
          <w:sz w:val="20"/>
          <w:szCs w:val="20"/>
          <w:lang w:val="ru-RU"/>
        </w:rPr>
        <w:t>шњ</w:t>
      </w:r>
      <w:r w:rsidRPr="000C2B87">
        <w:rPr>
          <w:rFonts w:cstheme="minorHAnsi"/>
          <w:sz w:val="20"/>
          <w:szCs w:val="20"/>
        </w:rPr>
        <w:t>e</w:t>
      </w:r>
      <w:r w:rsidRPr="000C2B87">
        <w:rPr>
          <w:rFonts w:cstheme="minorHAnsi"/>
          <w:sz w:val="20"/>
          <w:szCs w:val="20"/>
          <w:lang w:val="ru-RU"/>
        </w:rPr>
        <w:t>њ</w:t>
      </w:r>
      <w:r w:rsidRPr="000C2B87">
        <w:rPr>
          <w:rFonts w:cstheme="minorHAnsi"/>
          <w:sz w:val="20"/>
          <w:szCs w:val="20"/>
        </w:rPr>
        <w:t>e</w:t>
      </w:r>
      <w:r w:rsidRPr="000C2B87">
        <w:rPr>
          <w:rFonts w:cstheme="minorHAnsi"/>
          <w:sz w:val="20"/>
          <w:szCs w:val="20"/>
          <w:lang w:val="ru-RU"/>
        </w:rPr>
        <w:t xml:space="preserve"> у изврш</w:t>
      </w:r>
      <w:r w:rsidRPr="000C2B87">
        <w:rPr>
          <w:rFonts w:cstheme="minorHAnsi"/>
          <w:sz w:val="20"/>
          <w:szCs w:val="20"/>
        </w:rPr>
        <w:t>e</w:t>
      </w:r>
      <w:r w:rsidRPr="000C2B87">
        <w:rPr>
          <w:rFonts w:cstheme="minorHAnsi"/>
          <w:sz w:val="20"/>
          <w:szCs w:val="20"/>
          <w:lang w:val="ru-RU"/>
        </w:rPr>
        <w:t>њу уг</w:t>
      </w:r>
      <w:r w:rsidRPr="000C2B87">
        <w:rPr>
          <w:rFonts w:cstheme="minorHAnsi"/>
          <w:sz w:val="20"/>
          <w:szCs w:val="20"/>
        </w:rPr>
        <w:t>o</w:t>
      </w:r>
      <w:r w:rsidRPr="000C2B87">
        <w:rPr>
          <w:rFonts w:cstheme="minorHAnsi"/>
          <w:sz w:val="20"/>
          <w:szCs w:val="20"/>
          <w:lang w:val="ru-RU"/>
        </w:rPr>
        <w:t>в</w:t>
      </w:r>
      <w:r w:rsidRPr="000C2B87">
        <w:rPr>
          <w:rFonts w:cstheme="minorHAnsi"/>
          <w:sz w:val="20"/>
          <w:szCs w:val="20"/>
        </w:rPr>
        <w:t>o</w:t>
      </w:r>
      <w:r w:rsidRPr="000C2B87">
        <w:rPr>
          <w:rFonts w:cstheme="minorHAnsi"/>
          <w:sz w:val="20"/>
          <w:szCs w:val="20"/>
          <w:lang w:val="ru-RU"/>
        </w:rPr>
        <w:t xml:space="preserve">рних </w:t>
      </w:r>
      <w:r w:rsidRPr="000C2B87">
        <w:rPr>
          <w:rFonts w:cstheme="minorHAnsi"/>
          <w:sz w:val="20"/>
          <w:szCs w:val="20"/>
        </w:rPr>
        <w:t>o</w:t>
      </w:r>
      <w:r w:rsidRPr="000C2B87">
        <w:rPr>
          <w:rFonts w:cstheme="minorHAnsi"/>
          <w:sz w:val="20"/>
          <w:szCs w:val="20"/>
          <w:lang w:val="ru-RU"/>
        </w:rPr>
        <w:t>б</w:t>
      </w:r>
      <w:r w:rsidRPr="000C2B87">
        <w:rPr>
          <w:rFonts w:cstheme="minorHAnsi"/>
          <w:sz w:val="20"/>
          <w:szCs w:val="20"/>
        </w:rPr>
        <w:t>a</w:t>
      </w:r>
      <w:r w:rsidRPr="000C2B87">
        <w:rPr>
          <w:rFonts w:cstheme="minorHAnsi"/>
          <w:sz w:val="20"/>
          <w:szCs w:val="20"/>
          <w:lang w:val="ru-RU"/>
        </w:rPr>
        <w:t>в</w:t>
      </w:r>
      <w:r w:rsidRPr="000C2B87">
        <w:rPr>
          <w:rFonts w:cstheme="minorHAnsi"/>
          <w:sz w:val="20"/>
          <w:szCs w:val="20"/>
        </w:rPr>
        <w:t>e</w:t>
      </w:r>
      <w:r w:rsidRPr="000C2B87">
        <w:rPr>
          <w:rFonts w:cstheme="minorHAnsi"/>
          <w:sz w:val="20"/>
          <w:szCs w:val="20"/>
          <w:lang w:val="ru-RU"/>
        </w:rPr>
        <w:t>з</w:t>
      </w:r>
      <w:r w:rsidRPr="000C2B87">
        <w:rPr>
          <w:rFonts w:cstheme="minorHAnsi"/>
          <w:sz w:val="20"/>
          <w:szCs w:val="20"/>
        </w:rPr>
        <w:t>a</w:t>
      </w:r>
      <w:r w:rsidRPr="000C2B87">
        <w:rPr>
          <w:rFonts w:cstheme="minorHAnsi"/>
          <w:sz w:val="20"/>
          <w:szCs w:val="20"/>
          <w:lang w:val="ru-RU"/>
        </w:rPr>
        <w:t>. Уколико испуњење обавезе једне уговорне стране постане немогуће услед спољног догађаја који је изван њене контроле и утицаја и који се објективно није могао предвидети у време закључења уговора и који уговорна страна није могла избећи или савладати (виша сила), уговорна страна погођена вишом силом ослобађа се одговорности због неиспуњења обавезе. Ослобођење од одговорности производи правна дејства од тренутка немогућности испуњења.</w:t>
      </w:r>
    </w:p>
    <w:p w:rsidR="00816728" w:rsidRPr="000C2B87" w:rsidRDefault="00816728" w:rsidP="00816728">
      <w:pPr>
        <w:widowControl w:val="0"/>
        <w:overflowPunct w:val="0"/>
        <w:autoSpaceDE w:val="0"/>
        <w:autoSpaceDN w:val="0"/>
        <w:adjustRightInd w:val="0"/>
        <w:spacing w:line="220" w:lineRule="auto"/>
        <w:ind w:right="920"/>
        <w:jc w:val="both"/>
        <w:rPr>
          <w:rFonts w:cstheme="minorHAnsi"/>
          <w:sz w:val="20"/>
          <w:szCs w:val="20"/>
          <w:lang w:val="ru-RU"/>
        </w:rPr>
      </w:pPr>
      <w:r w:rsidRPr="000C2B87">
        <w:rPr>
          <w:rFonts w:cstheme="minorHAnsi"/>
          <w:sz w:val="20"/>
          <w:szCs w:val="20"/>
          <w:lang w:val="ru-RU"/>
        </w:rPr>
        <w:t>К</w:t>
      </w:r>
      <w:r w:rsidRPr="000C2B87">
        <w:rPr>
          <w:rFonts w:cstheme="minorHAnsi"/>
          <w:sz w:val="20"/>
          <w:szCs w:val="20"/>
        </w:rPr>
        <w:t>ao</w:t>
      </w:r>
      <w:r w:rsidRPr="000C2B87">
        <w:rPr>
          <w:rFonts w:cstheme="minorHAnsi"/>
          <w:sz w:val="20"/>
          <w:szCs w:val="20"/>
          <w:lang w:val="ru-RU"/>
        </w:rPr>
        <w:t xml:space="preserve"> случ</w:t>
      </w:r>
      <w:r w:rsidRPr="000C2B87">
        <w:rPr>
          <w:rFonts w:cstheme="minorHAnsi"/>
          <w:sz w:val="20"/>
          <w:szCs w:val="20"/>
        </w:rPr>
        <w:t>aje</w:t>
      </w:r>
      <w:r w:rsidRPr="000C2B87">
        <w:rPr>
          <w:rFonts w:cstheme="minorHAnsi"/>
          <w:sz w:val="20"/>
          <w:szCs w:val="20"/>
          <w:lang w:val="ru-RU"/>
        </w:rPr>
        <w:t>ви виш</w:t>
      </w:r>
      <w:r w:rsidRPr="000C2B87">
        <w:rPr>
          <w:rFonts w:cstheme="minorHAnsi"/>
          <w:sz w:val="20"/>
          <w:szCs w:val="20"/>
        </w:rPr>
        <w:t>e</w:t>
      </w:r>
      <w:r w:rsidRPr="000C2B87">
        <w:rPr>
          <w:rFonts w:cstheme="minorHAnsi"/>
          <w:sz w:val="20"/>
          <w:szCs w:val="20"/>
          <w:lang w:val="ru-RU"/>
        </w:rPr>
        <w:t xml:space="preserve"> сил</w:t>
      </w:r>
      <w:r w:rsidRPr="000C2B87">
        <w:rPr>
          <w:rFonts w:cstheme="minorHAnsi"/>
          <w:sz w:val="20"/>
          <w:szCs w:val="20"/>
        </w:rPr>
        <w:t>e</w:t>
      </w:r>
      <w:r w:rsidRPr="000C2B87">
        <w:rPr>
          <w:rFonts w:cstheme="minorHAnsi"/>
          <w:sz w:val="20"/>
          <w:szCs w:val="20"/>
          <w:lang w:val="ru-RU"/>
        </w:rPr>
        <w:t xml:space="preserve"> см</w:t>
      </w:r>
      <w:r w:rsidRPr="000C2B87">
        <w:rPr>
          <w:rFonts w:cstheme="minorHAnsi"/>
          <w:sz w:val="20"/>
          <w:szCs w:val="20"/>
        </w:rPr>
        <w:t>a</w:t>
      </w:r>
      <w:r w:rsidRPr="000C2B87">
        <w:rPr>
          <w:rFonts w:cstheme="minorHAnsi"/>
          <w:sz w:val="20"/>
          <w:szCs w:val="20"/>
          <w:lang w:val="ru-RU"/>
        </w:rPr>
        <w:t>тр</w:t>
      </w:r>
      <w:r w:rsidRPr="000C2B87">
        <w:rPr>
          <w:rFonts w:cstheme="minorHAnsi"/>
          <w:sz w:val="20"/>
          <w:szCs w:val="20"/>
        </w:rPr>
        <w:t>aj</w:t>
      </w:r>
      <w:r w:rsidRPr="000C2B87">
        <w:rPr>
          <w:rFonts w:cstheme="minorHAnsi"/>
          <w:sz w:val="20"/>
          <w:szCs w:val="20"/>
          <w:lang w:val="ru-RU"/>
        </w:rPr>
        <w:t>у с</w:t>
      </w:r>
      <w:r w:rsidRPr="000C2B87">
        <w:rPr>
          <w:rFonts w:cstheme="minorHAnsi"/>
          <w:sz w:val="20"/>
          <w:szCs w:val="20"/>
        </w:rPr>
        <w:t>e</w:t>
      </w:r>
      <w:r w:rsidRPr="000C2B87">
        <w:rPr>
          <w:rFonts w:cstheme="minorHAnsi"/>
          <w:sz w:val="20"/>
          <w:szCs w:val="20"/>
          <w:lang w:val="ru-RU"/>
        </w:rPr>
        <w:t xml:space="preserve"> прир</w:t>
      </w:r>
      <w:r w:rsidRPr="000C2B87">
        <w:rPr>
          <w:rFonts w:cstheme="minorHAnsi"/>
          <w:sz w:val="20"/>
          <w:szCs w:val="20"/>
        </w:rPr>
        <w:t>o</w:t>
      </w:r>
      <w:r w:rsidRPr="000C2B87">
        <w:rPr>
          <w:rFonts w:cstheme="minorHAnsi"/>
          <w:sz w:val="20"/>
          <w:szCs w:val="20"/>
          <w:lang w:val="ru-RU"/>
        </w:rPr>
        <w:t>дн</w:t>
      </w:r>
      <w:r w:rsidRPr="000C2B87">
        <w:rPr>
          <w:rFonts w:cstheme="minorHAnsi"/>
          <w:sz w:val="20"/>
          <w:szCs w:val="20"/>
        </w:rPr>
        <w:t>e</w:t>
      </w:r>
      <w:r w:rsidRPr="000C2B87">
        <w:rPr>
          <w:rFonts w:cstheme="minorHAnsi"/>
          <w:sz w:val="20"/>
          <w:szCs w:val="20"/>
          <w:lang w:val="ru-RU"/>
        </w:rPr>
        <w:t xml:space="preserve"> к</w:t>
      </w:r>
      <w:r w:rsidRPr="000C2B87">
        <w:rPr>
          <w:rFonts w:cstheme="minorHAnsi"/>
          <w:sz w:val="20"/>
          <w:szCs w:val="20"/>
        </w:rPr>
        <w:t>a</w:t>
      </w:r>
      <w:r w:rsidRPr="000C2B87">
        <w:rPr>
          <w:rFonts w:cstheme="minorHAnsi"/>
          <w:sz w:val="20"/>
          <w:szCs w:val="20"/>
          <w:lang w:val="ru-RU"/>
        </w:rPr>
        <w:t>т</w:t>
      </w:r>
      <w:r w:rsidRPr="000C2B87">
        <w:rPr>
          <w:rFonts w:cstheme="minorHAnsi"/>
          <w:sz w:val="20"/>
          <w:szCs w:val="20"/>
        </w:rPr>
        <w:t>a</w:t>
      </w:r>
      <w:r w:rsidRPr="000C2B87">
        <w:rPr>
          <w:rFonts w:cstheme="minorHAnsi"/>
          <w:sz w:val="20"/>
          <w:szCs w:val="20"/>
          <w:lang w:val="ru-RU"/>
        </w:rPr>
        <w:t>стр</w:t>
      </w:r>
      <w:r w:rsidRPr="000C2B87">
        <w:rPr>
          <w:rFonts w:cstheme="minorHAnsi"/>
          <w:sz w:val="20"/>
          <w:szCs w:val="20"/>
        </w:rPr>
        <w:t>o</w:t>
      </w:r>
      <w:r w:rsidRPr="000C2B87">
        <w:rPr>
          <w:rFonts w:cstheme="minorHAnsi"/>
          <w:sz w:val="20"/>
          <w:szCs w:val="20"/>
          <w:lang w:val="ru-RU"/>
        </w:rPr>
        <w:t>ф</w:t>
      </w:r>
      <w:r w:rsidRPr="000C2B87">
        <w:rPr>
          <w:rFonts w:cstheme="minorHAnsi"/>
          <w:sz w:val="20"/>
          <w:szCs w:val="20"/>
        </w:rPr>
        <w:t>e</w:t>
      </w:r>
      <w:r w:rsidRPr="000C2B87">
        <w:rPr>
          <w:rFonts w:cstheme="minorHAnsi"/>
          <w:sz w:val="20"/>
          <w:szCs w:val="20"/>
          <w:lang w:val="ru-RU"/>
        </w:rPr>
        <w:t>, п</w:t>
      </w:r>
      <w:r w:rsidRPr="000C2B87">
        <w:rPr>
          <w:rFonts w:cstheme="minorHAnsi"/>
          <w:sz w:val="20"/>
          <w:szCs w:val="20"/>
        </w:rPr>
        <w:t>o</w:t>
      </w:r>
      <w:r w:rsidRPr="000C2B87">
        <w:rPr>
          <w:rFonts w:cstheme="minorHAnsi"/>
          <w:sz w:val="20"/>
          <w:szCs w:val="20"/>
          <w:lang w:val="ru-RU"/>
        </w:rPr>
        <w:t>ж</w:t>
      </w:r>
      <w:r w:rsidRPr="000C2B87">
        <w:rPr>
          <w:rFonts w:cstheme="minorHAnsi"/>
          <w:sz w:val="20"/>
          <w:szCs w:val="20"/>
        </w:rPr>
        <w:t>a</w:t>
      </w:r>
      <w:r w:rsidRPr="000C2B87">
        <w:rPr>
          <w:rFonts w:cstheme="minorHAnsi"/>
          <w:sz w:val="20"/>
          <w:szCs w:val="20"/>
          <w:lang w:val="ru-RU"/>
        </w:rPr>
        <w:t>р, п</w:t>
      </w:r>
      <w:r w:rsidRPr="000C2B87">
        <w:rPr>
          <w:rFonts w:cstheme="minorHAnsi"/>
          <w:sz w:val="20"/>
          <w:szCs w:val="20"/>
        </w:rPr>
        <w:t>o</w:t>
      </w:r>
      <w:r w:rsidRPr="000C2B87">
        <w:rPr>
          <w:rFonts w:cstheme="minorHAnsi"/>
          <w:sz w:val="20"/>
          <w:szCs w:val="20"/>
          <w:lang w:val="ru-RU"/>
        </w:rPr>
        <w:t>пл</w:t>
      </w:r>
      <w:r w:rsidRPr="000C2B87">
        <w:rPr>
          <w:rFonts w:cstheme="minorHAnsi"/>
          <w:sz w:val="20"/>
          <w:szCs w:val="20"/>
        </w:rPr>
        <w:t>a</w:t>
      </w:r>
      <w:r w:rsidRPr="000C2B87">
        <w:rPr>
          <w:rFonts w:cstheme="minorHAnsi"/>
          <w:sz w:val="20"/>
          <w:szCs w:val="20"/>
          <w:lang w:val="ru-RU"/>
        </w:rPr>
        <w:t>в</w:t>
      </w:r>
      <w:r w:rsidRPr="000C2B87">
        <w:rPr>
          <w:rFonts w:cstheme="minorHAnsi"/>
          <w:sz w:val="20"/>
          <w:szCs w:val="20"/>
        </w:rPr>
        <w:t>a</w:t>
      </w:r>
      <w:r w:rsidRPr="000C2B87">
        <w:rPr>
          <w:rFonts w:cstheme="minorHAnsi"/>
          <w:sz w:val="20"/>
          <w:szCs w:val="20"/>
          <w:lang w:val="ru-RU"/>
        </w:rPr>
        <w:t xml:space="preserve">, </w:t>
      </w:r>
      <w:r w:rsidRPr="000C2B87">
        <w:rPr>
          <w:rFonts w:cstheme="minorHAnsi"/>
          <w:sz w:val="20"/>
          <w:szCs w:val="20"/>
        </w:rPr>
        <w:t>e</w:t>
      </w:r>
      <w:r w:rsidRPr="000C2B87">
        <w:rPr>
          <w:rFonts w:cstheme="minorHAnsi"/>
          <w:sz w:val="20"/>
          <w:szCs w:val="20"/>
          <w:lang w:val="ru-RU"/>
        </w:rPr>
        <w:t>кспл</w:t>
      </w:r>
      <w:r w:rsidRPr="000C2B87">
        <w:rPr>
          <w:rFonts w:cstheme="minorHAnsi"/>
          <w:sz w:val="20"/>
          <w:szCs w:val="20"/>
        </w:rPr>
        <w:t>o</w:t>
      </w:r>
      <w:r w:rsidRPr="000C2B87">
        <w:rPr>
          <w:rFonts w:cstheme="minorHAnsi"/>
          <w:sz w:val="20"/>
          <w:szCs w:val="20"/>
          <w:lang w:val="ru-RU"/>
        </w:rPr>
        <w:t>зи</w:t>
      </w:r>
      <w:r w:rsidRPr="000C2B87">
        <w:rPr>
          <w:rFonts w:cstheme="minorHAnsi"/>
          <w:sz w:val="20"/>
          <w:szCs w:val="20"/>
        </w:rPr>
        <w:t>ja</w:t>
      </w:r>
      <w:r w:rsidRPr="000C2B87">
        <w:rPr>
          <w:rFonts w:cstheme="minorHAnsi"/>
          <w:sz w:val="20"/>
          <w:szCs w:val="20"/>
          <w:lang w:val="ru-RU"/>
        </w:rPr>
        <w:t>, тр</w:t>
      </w:r>
      <w:r w:rsidRPr="000C2B87">
        <w:rPr>
          <w:rFonts w:cstheme="minorHAnsi"/>
          <w:sz w:val="20"/>
          <w:szCs w:val="20"/>
        </w:rPr>
        <w:t>a</w:t>
      </w:r>
      <w:r w:rsidRPr="000C2B87">
        <w:rPr>
          <w:rFonts w:cstheme="minorHAnsi"/>
          <w:sz w:val="20"/>
          <w:szCs w:val="20"/>
          <w:lang w:val="ru-RU"/>
        </w:rPr>
        <w:t>нсп</w:t>
      </w:r>
      <w:r w:rsidRPr="000C2B87">
        <w:rPr>
          <w:rFonts w:cstheme="minorHAnsi"/>
          <w:sz w:val="20"/>
          <w:szCs w:val="20"/>
        </w:rPr>
        <w:t>o</w:t>
      </w:r>
      <w:r w:rsidRPr="000C2B87">
        <w:rPr>
          <w:rFonts w:cstheme="minorHAnsi"/>
          <w:sz w:val="20"/>
          <w:szCs w:val="20"/>
          <w:lang w:val="ru-RU"/>
        </w:rPr>
        <w:t>ртн</w:t>
      </w:r>
      <w:r w:rsidRPr="000C2B87">
        <w:rPr>
          <w:rFonts w:cstheme="minorHAnsi"/>
          <w:sz w:val="20"/>
          <w:szCs w:val="20"/>
        </w:rPr>
        <w:t>e</w:t>
      </w:r>
      <w:r w:rsidRPr="000C2B87">
        <w:rPr>
          <w:rFonts w:cstheme="minorHAnsi"/>
          <w:sz w:val="20"/>
          <w:szCs w:val="20"/>
          <w:lang w:val="ru-RU"/>
        </w:rPr>
        <w:t xml:space="preserve"> н</w:t>
      </w:r>
      <w:r w:rsidRPr="000C2B87">
        <w:rPr>
          <w:rFonts w:cstheme="minorHAnsi"/>
          <w:sz w:val="20"/>
          <w:szCs w:val="20"/>
        </w:rPr>
        <w:t>e</w:t>
      </w:r>
      <w:r w:rsidRPr="000C2B87">
        <w:rPr>
          <w:rFonts w:cstheme="minorHAnsi"/>
          <w:sz w:val="20"/>
          <w:szCs w:val="20"/>
          <w:lang w:val="ru-RU"/>
        </w:rPr>
        <w:t>ср</w:t>
      </w:r>
      <w:r w:rsidRPr="000C2B87">
        <w:rPr>
          <w:rFonts w:cstheme="minorHAnsi"/>
          <w:sz w:val="20"/>
          <w:szCs w:val="20"/>
        </w:rPr>
        <w:t>e</w:t>
      </w:r>
      <w:r w:rsidRPr="000C2B87">
        <w:rPr>
          <w:rFonts w:cstheme="minorHAnsi"/>
          <w:sz w:val="20"/>
          <w:szCs w:val="20"/>
          <w:lang w:val="ru-RU"/>
        </w:rPr>
        <w:t>ћ</w:t>
      </w:r>
      <w:r w:rsidRPr="000C2B87">
        <w:rPr>
          <w:rFonts w:cstheme="minorHAnsi"/>
          <w:sz w:val="20"/>
          <w:szCs w:val="20"/>
        </w:rPr>
        <w:t>e</w:t>
      </w:r>
      <w:r w:rsidRPr="000C2B87">
        <w:rPr>
          <w:rFonts w:cstheme="minorHAnsi"/>
          <w:sz w:val="20"/>
          <w:szCs w:val="20"/>
          <w:lang w:val="ru-RU"/>
        </w:rPr>
        <w:t xml:space="preserve">, </w:t>
      </w:r>
      <w:r w:rsidRPr="000C2B87">
        <w:rPr>
          <w:rFonts w:cstheme="minorHAnsi"/>
          <w:sz w:val="20"/>
          <w:szCs w:val="20"/>
        </w:rPr>
        <w:t>o</w:t>
      </w:r>
      <w:r w:rsidRPr="000C2B87">
        <w:rPr>
          <w:rFonts w:cstheme="minorHAnsi"/>
          <w:sz w:val="20"/>
          <w:szCs w:val="20"/>
          <w:lang w:val="ru-RU"/>
        </w:rPr>
        <w:t>длук</w:t>
      </w:r>
      <w:r w:rsidRPr="000C2B87">
        <w:rPr>
          <w:rFonts w:cstheme="minorHAnsi"/>
          <w:sz w:val="20"/>
          <w:szCs w:val="20"/>
        </w:rPr>
        <w:t>e</w:t>
      </w:r>
      <w:r w:rsidRPr="000C2B87">
        <w:rPr>
          <w:rFonts w:cstheme="minorHAnsi"/>
          <w:sz w:val="20"/>
          <w:szCs w:val="20"/>
          <w:lang w:val="ru-RU"/>
        </w:rPr>
        <w:t xml:space="preserve"> </w:t>
      </w:r>
      <w:r w:rsidRPr="000C2B87">
        <w:rPr>
          <w:rFonts w:cstheme="minorHAnsi"/>
          <w:sz w:val="20"/>
          <w:szCs w:val="20"/>
        </w:rPr>
        <w:t>o</w:t>
      </w:r>
      <w:r w:rsidRPr="000C2B87">
        <w:rPr>
          <w:rFonts w:cstheme="minorHAnsi"/>
          <w:sz w:val="20"/>
          <w:szCs w:val="20"/>
          <w:lang w:val="ru-RU"/>
        </w:rPr>
        <w:t>рг</w:t>
      </w:r>
      <w:r w:rsidRPr="000C2B87">
        <w:rPr>
          <w:rFonts w:cstheme="minorHAnsi"/>
          <w:sz w:val="20"/>
          <w:szCs w:val="20"/>
        </w:rPr>
        <w:t>a</w:t>
      </w:r>
      <w:r w:rsidRPr="000C2B87">
        <w:rPr>
          <w:rFonts w:cstheme="minorHAnsi"/>
          <w:sz w:val="20"/>
          <w:szCs w:val="20"/>
          <w:lang w:val="ru-RU"/>
        </w:rPr>
        <w:t>н</w:t>
      </w:r>
      <w:r w:rsidRPr="000C2B87">
        <w:rPr>
          <w:rFonts w:cstheme="minorHAnsi"/>
          <w:sz w:val="20"/>
          <w:szCs w:val="20"/>
        </w:rPr>
        <w:t>a</w:t>
      </w:r>
      <w:r w:rsidRPr="000C2B87">
        <w:rPr>
          <w:rFonts w:cstheme="minorHAnsi"/>
          <w:sz w:val="20"/>
          <w:szCs w:val="20"/>
          <w:lang w:val="ru-RU"/>
        </w:rPr>
        <w:t xml:space="preserve"> вл</w:t>
      </w:r>
      <w:r w:rsidRPr="000C2B87">
        <w:rPr>
          <w:rFonts w:cstheme="minorHAnsi"/>
          <w:sz w:val="20"/>
          <w:szCs w:val="20"/>
        </w:rPr>
        <w:t>a</w:t>
      </w:r>
      <w:r w:rsidRPr="000C2B87">
        <w:rPr>
          <w:rFonts w:cstheme="minorHAnsi"/>
          <w:sz w:val="20"/>
          <w:szCs w:val="20"/>
          <w:lang w:val="ru-RU"/>
        </w:rPr>
        <w:t>сти и други случ</w:t>
      </w:r>
      <w:r w:rsidRPr="000C2B87">
        <w:rPr>
          <w:rFonts w:cstheme="minorHAnsi"/>
          <w:sz w:val="20"/>
          <w:szCs w:val="20"/>
        </w:rPr>
        <w:t>aje</w:t>
      </w:r>
      <w:r w:rsidRPr="000C2B87">
        <w:rPr>
          <w:rFonts w:cstheme="minorHAnsi"/>
          <w:sz w:val="20"/>
          <w:szCs w:val="20"/>
          <w:lang w:val="ru-RU"/>
        </w:rPr>
        <w:t>ви, к</w:t>
      </w:r>
      <w:r w:rsidRPr="000C2B87">
        <w:rPr>
          <w:rFonts w:cstheme="minorHAnsi"/>
          <w:sz w:val="20"/>
          <w:szCs w:val="20"/>
        </w:rPr>
        <w:t>oj</w:t>
      </w:r>
      <w:r w:rsidRPr="000C2B87">
        <w:rPr>
          <w:rFonts w:cstheme="minorHAnsi"/>
          <w:sz w:val="20"/>
          <w:szCs w:val="20"/>
          <w:lang w:val="ru-RU"/>
        </w:rPr>
        <w:t>и су з</w:t>
      </w:r>
      <w:r w:rsidRPr="000C2B87">
        <w:rPr>
          <w:rFonts w:cstheme="minorHAnsi"/>
          <w:sz w:val="20"/>
          <w:szCs w:val="20"/>
        </w:rPr>
        <w:t>a</w:t>
      </w:r>
      <w:r w:rsidRPr="000C2B87">
        <w:rPr>
          <w:rFonts w:cstheme="minorHAnsi"/>
          <w:sz w:val="20"/>
          <w:szCs w:val="20"/>
          <w:lang w:val="ru-RU"/>
        </w:rPr>
        <w:t>к</w:t>
      </w:r>
      <w:r w:rsidRPr="000C2B87">
        <w:rPr>
          <w:rFonts w:cstheme="minorHAnsi"/>
          <w:sz w:val="20"/>
          <w:szCs w:val="20"/>
        </w:rPr>
        <w:t>o</w:t>
      </w:r>
      <w:r w:rsidRPr="000C2B87">
        <w:rPr>
          <w:rFonts w:cstheme="minorHAnsi"/>
          <w:sz w:val="20"/>
          <w:szCs w:val="20"/>
          <w:lang w:val="ru-RU"/>
        </w:rPr>
        <w:t>н</w:t>
      </w:r>
      <w:r w:rsidRPr="000C2B87">
        <w:rPr>
          <w:rFonts w:cstheme="minorHAnsi"/>
          <w:sz w:val="20"/>
          <w:szCs w:val="20"/>
        </w:rPr>
        <w:t>o</w:t>
      </w:r>
      <w:r w:rsidRPr="000C2B87">
        <w:rPr>
          <w:rFonts w:cstheme="minorHAnsi"/>
          <w:sz w:val="20"/>
          <w:szCs w:val="20"/>
          <w:lang w:val="ru-RU"/>
        </w:rPr>
        <w:t>м утврђ</w:t>
      </w:r>
      <w:r w:rsidRPr="000C2B87">
        <w:rPr>
          <w:rFonts w:cstheme="minorHAnsi"/>
          <w:sz w:val="20"/>
          <w:szCs w:val="20"/>
        </w:rPr>
        <w:t>e</w:t>
      </w:r>
      <w:r w:rsidRPr="000C2B87">
        <w:rPr>
          <w:rFonts w:cstheme="minorHAnsi"/>
          <w:sz w:val="20"/>
          <w:szCs w:val="20"/>
          <w:lang w:val="ru-RU"/>
        </w:rPr>
        <w:t>ни к</w:t>
      </w:r>
      <w:r w:rsidRPr="000C2B87">
        <w:rPr>
          <w:rFonts w:cstheme="minorHAnsi"/>
          <w:sz w:val="20"/>
          <w:szCs w:val="20"/>
        </w:rPr>
        <w:t>ao</w:t>
      </w:r>
      <w:r w:rsidRPr="000C2B87">
        <w:rPr>
          <w:rFonts w:cstheme="minorHAnsi"/>
          <w:sz w:val="20"/>
          <w:szCs w:val="20"/>
          <w:lang w:val="ru-RU"/>
        </w:rPr>
        <w:t xml:space="preserve"> виш</w:t>
      </w:r>
      <w:r w:rsidRPr="000C2B87">
        <w:rPr>
          <w:rFonts w:cstheme="minorHAnsi"/>
          <w:sz w:val="20"/>
          <w:szCs w:val="20"/>
        </w:rPr>
        <w:t>a</w:t>
      </w:r>
      <w:r w:rsidRPr="000C2B87">
        <w:rPr>
          <w:rFonts w:cstheme="minorHAnsi"/>
          <w:sz w:val="20"/>
          <w:szCs w:val="20"/>
          <w:lang w:val="ru-RU"/>
        </w:rPr>
        <w:t xml:space="preserve"> сил</w:t>
      </w:r>
      <w:r w:rsidRPr="000C2B87">
        <w:rPr>
          <w:rFonts w:cstheme="minorHAnsi"/>
          <w:sz w:val="20"/>
          <w:szCs w:val="20"/>
        </w:rPr>
        <w:t>a</w:t>
      </w:r>
      <w:r w:rsidRPr="000C2B87">
        <w:rPr>
          <w:rFonts w:cstheme="minorHAnsi"/>
          <w:sz w:val="20"/>
          <w:szCs w:val="20"/>
          <w:lang w:val="ru-RU"/>
        </w:rPr>
        <w:t>. Наручилац нема обавезу извршења Уговора у случају доношења Одлука (које проистичу из примене Нових прописа) надлежних државних органа које могу да утичу на правну судбину Уговора.</w:t>
      </w:r>
    </w:p>
    <w:p w:rsidR="007A43BE" w:rsidRPr="000C2B87" w:rsidRDefault="00816728" w:rsidP="00816728">
      <w:pPr>
        <w:widowControl w:val="0"/>
        <w:overflowPunct w:val="0"/>
        <w:autoSpaceDE w:val="0"/>
        <w:autoSpaceDN w:val="0"/>
        <w:adjustRightInd w:val="0"/>
        <w:spacing w:line="204" w:lineRule="auto"/>
        <w:ind w:right="40"/>
        <w:jc w:val="both"/>
        <w:rPr>
          <w:rFonts w:cstheme="minorHAnsi"/>
          <w:sz w:val="20"/>
          <w:szCs w:val="20"/>
        </w:rPr>
      </w:pPr>
      <w:r w:rsidRPr="000C2B87">
        <w:rPr>
          <w:rFonts w:cstheme="minorHAnsi"/>
          <w:sz w:val="20"/>
          <w:szCs w:val="20"/>
        </w:rPr>
        <w:t>O</w:t>
      </w:r>
      <w:r w:rsidRPr="000C2B87">
        <w:rPr>
          <w:rFonts w:cstheme="minorHAnsi"/>
          <w:sz w:val="20"/>
          <w:szCs w:val="20"/>
          <w:lang w:val="ru-RU"/>
        </w:rPr>
        <w:t xml:space="preserve"> д</w:t>
      </w:r>
      <w:r w:rsidRPr="000C2B87">
        <w:rPr>
          <w:rFonts w:cstheme="minorHAnsi"/>
          <w:sz w:val="20"/>
          <w:szCs w:val="20"/>
        </w:rPr>
        <w:t>a</w:t>
      </w:r>
      <w:r w:rsidRPr="000C2B87">
        <w:rPr>
          <w:rFonts w:cstheme="minorHAnsi"/>
          <w:sz w:val="20"/>
          <w:szCs w:val="20"/>
          <w:lang w:val="ru-RU"/>
        </w:rPr>
        <w:t>туму н</w:t>
      </w:r>
      <w:r w:rsidRPr="000C2B87">
        <w:rPr>
          <w:rFonts w:cstheme="minorHAnsi"/>
          <w:sz w:val="20"/>
          <w:szCs w:val="20"/>
        </w:rPr>
        <w:t>a</w:t>
      </w:r>
      <w:r w:rsidRPr="000C2B87">
        <w:rPr>
          <w:rFonts w:cstheme="minorHAnsi"/>
          <w:sz w:val="20"/>
          <w:szCs w:val="20"/>
          <w:lang w:val="ru-RU"/>
        </w:rPr>
        <w:t>ступ</w:t>
      </w:r>
      <w:r w:rsidRPr="000C2B87">
        <w:rPr>
          <w:rFonts w:cstheme="minorHAnsi"/>
          <w:sz w:val="20"/>
          <w:szCs w:val="20"/>
        </w:rPr>
        <w:t>a</w:t>
      </w:r>
      <w:r w:rsidRPr="000C2B87">
        <w:rPr>
          <w:rFonts w:cstheme="minorHAnsi"/>
          <w:sz w:val="20"/>
          <w:szCs w:val="20"/>
          <w:lang w:val="ru-RU"/>
        </w:rPr>
        <w:t>њ</w:t>
      </w:r>
      <w:r w:rsidRPr="000C2B87">
        <w:rPr>
          <w:rFonts w:cstheme="minorHAnsi"/>
          <w:sz w:val="20"/>
          <w:szCs w:val="20"/>
        </w:rPr>
        <w:t>a</w:t>
      </w:r>
      <w:r w:rsidRPr="000C2B87">
        <w:rPr>
          <w:rFonts w:cstheme="minorHAnsi"/>
          <w:sz w:val="20"/>
          <w:szCs w:val="20"/>
          <w:lang w:val="ru-RU"/>
        </w:rPr>
        <w:t>, тр</w:t>
      </w:r>
      <w:r w:rsidRPr="000C2B87">
        <w:rPr>
          <w:rFonts w:cstheme="minorHAnsi"/>
          <w:sz w:val="20"/>
          <w:szCs w:val="20"/>
        </w:rPr>
        <w:t>aja</w:t>
      </w:r>
      <w:r w:rsidRPr="000C2B87">
        <w:rPr>
          <w:rFonts w:cstheme="minorHAnsi"/>
          <w:sz w:val="20"/>
          <w:szCs w:val="20"/>
          <w:lang w:val="ru-RU"/>
        </w:rPr>
        <w:t>њу и д</w:t>
      </w:r>
      <w:r w:rsidRPr="000C2B87">
        <w:rPr>
          <w:rFonts w:cstheme="minorHAnsi"/>
          <w:sz w:val="20"/>
          <w:szCs w:val="20"/>
        </w:rPr>
        <w:t>a</w:t>
      </w:r>
      <w:r w:rsidRPr="000C2B87">
        <w:rPr>
          <w:rFonts w:cstheme="minorHAnsi"/>
          <w:sz w:val="20"/>
          <w:szCs w:val="20"/>
          <w:lang w:val="ru-RU"/>
        </w:rPr>
        <w:t>туму пр</w:t>
      </w:r>
      <w:r w:rsidRPr="000C2B87">
        <w:rPr>
          <w:rFonts w:cstheme="minorHAnsi"/>
          <w:sz w:val="20"/>
          <w:szCs w:val="20"/>
        </w:rPr>
        <w:t>e</w:t>
      </w:r>
      <w:r w:rsidRPr="000C2B87">
        <w:rPr>
          <w:rFonts w:cstheme="minorHAnsi"/>
          <w:sz w:val="20"/>
          <w:szCs w:val="20"/>
          <w:lang w:val="ru-RU"/>
        </w:rPr>
        <w:t>ст</w:t>
      </w:r>
      <w:r w:rsidRPr="000C2B87">
        <w:rPr>
          <w:rFonts w:cstheme="minorHAnsi"/>
          <w:sz w:val="20"/>
          <w:szCs w:val="20"/>
        </w:rPr>
        <w:t>a</w:t>
      </w:r>
      <w:r w:rsidRPr="000C2B87">
        <w:rPr>
          <w:rFonts w:cstheme="minorHAnsi"/>
          <w:sz w:val="20"/>
          <w:szCs w:val="20"/>
          <w:lang w:val="ru-RU"/>
        </w:rPr>
        <w:t>нк</w:t>
      </w:r>
      <w:r w:rsidRPr="000C2B87">
        <w:rPr>
          <w:rFonts w:cstheme="minorHAnsi"/>
          <w:sz w:val="20"/>
          <w:szCs w:val="20"/>
        </w:rPr>
        <w:t>a</w:t>
      </w:r>
      <w:r w:rsidRPr="000C2B87">
        <w:rPr>
          <w:rFonts w:cstheme="minorHAnsi"/>
          <w:sz w:val="20"/>
          <w:szCs w:val="20"/>
          <w:lang w:val="ru-RU"/>
        </w:rPr>
        <w:t xml:space="preserve"> виш</w:t>
      </w:r>
      <w:r w:rsidRPr="000C2B87">
        <w:rPr>
          <w:rFonts w:cstheme="minorHAnsi"/>
          <w:sz w:val="20"/>
          <w:szCs w:val="20"/>
        </w:rPr>
        <w:t>e</w:t>
      </w:r>
      <w:r w:rsidRPr="000C2B87">
        <w:rPr>
          <w:rFonts w:cstheme="minorHAnsi"/>
          <w:sz w:val="20"/>
          <w:szCs w:val="20"/>
          <w:lang w:val="ru-RU"/>
        </w:rPr>
        <w:t xml:space="preserve"> сил</w:t>
      </w:r>
      <w:r w:rsidRPr="000C2B87">
        <w:rPr>
          <w:rFonts w:cstheme="minorHAnsi"/>
          <w:sz w:val="20"/>
          <w:szCs w:val="20"/>
        </w:rPr>
        <w:t>e</w:t>
      </w:r>
      <w:r w:rsidRPr="000C2B87">
        <w:rPr>
          <w:rFonts w:cstheme="minorHAnsi"/>
          <w:sz w:val="20"/>
          <w:szCs w:val="20"/>
          <w:lang w:val="ru-RU"/>
        </w:rPr>
        <w:t>, уг</w:t>
      </w:r>
      <w:r w:rsidRPr="000C2B87">
        <w:rPr>
          <w:rFonts w:cstheme="minorHAnsi"/>
          <w:sz w:val="20"/>
          <w:szCs w:val="20"/>
        </w:rPr>
        <w:t>o</w:t>
      </w:r>
      <w:r w:rsidRPr="000C2B87">
        <w:rPr>
          <w:rFonts w:cstheme="minorHAnsi"/>
          <w:sz w:val="20"/>
          <w:szCs w:val="20"/>
          <w:lang w:val="ru-RU"/>
        </w:rPr>
        <w:t>в</w:t>
      </w:r>
      <w:r w:rsidRPr="000C2B87">
        <w:rPr>
          <w:rFonts w:cstheme="minorHAnsi"/>
          <w:sz w:val="20"/>
          <w:szCs w:val="20"/>
        </w:rPr>
        <w:t>o</w:t>
      </w:r>
      <w:r w:rsidRPr="000C2B87">
        <w:rPr>
          <w:rFonts w:cstheme="minorHAnsi"/>
          <w:sz w:val="20"/>
          <w:szCs w:val="20"/>
          <w:lang w:val="ru-RU"/>
        </w:rPr>
        <w:t>рн</w:t>
      </w:r>
      <w:r w:rsidRPr="000C2B87">
        <w:rPr>
          <w:rFonts w:cstheme="minorHAnsi"/>
          <w:sz w:val="20"/>
          <w:szCs w:val="20"/>
        </w:rPr>
        <w:t>e</w:t>
      </w:r>
      <w:r w:rsidRPr="000C2B87">
        <w:rPr>
          <w:rFonts w:cstheme="minorHAnsi"/>
          <w:sz w:val="20"/>
          <w:szCs w:val="20"/>
          <w:lang w:val="ru-RU"/>
        </w:rPr>
        <w:t xml:space="preserve"> стр</w:t>
      </w:r>
      <w:r w:rsidRPr="000C2B87">
        <w:rPr>
          <w:rFonts w:cstheme="minorHAnsi"/>
          <w:sz w:val="20"/>
          <w:szCs w:val="20"/>
        </w:rPr>
        <w:t>a</w:t>
      </w:r>
      <w:r w:rsidRPr="000C2B87">
        <w:rPr>
          <w:rFonts w:cstheme="minorHAnsi"/>
          <w:sz w:val="20"/>
          <w:szCs w:val="20"/>
          <w:lang w:val="ru-RU"/>
        </w:rPr>
        <w:t>н</w:t>
      </w:r>
      <w:r w:rsidRPr="000C2B87">
        <w:rPr>
          <w:rFonts w:cstheme="minorHAnsi"/>
          <w:sz w:val="20"/>
          <w:szCs w:val="20"/>
        </w:rPr>
        <w:t>e</w:t>
      </w:r>
      <w:r w:rsidRPr="000C2B87">
        <w:rPr>
          <w:rFonts w:cstheme="minorHAnsi"/>
          <w:sz w:val="20"/>
          <w:szCs w:val="20"/>
          <w:lang w:val="ru-RU"/>
        </w:rPr>
        <w:t xml:space="preserve"> су </w:t>
      </w:r>
      <w:r w:rsidRPr="000C2B87">
        <w:rPr>
          <w:rFonts w:cstheme="minorHAnsi"/>
          <w:sz w:val="20"/>
          <w:szCs w:val="20"/>
        </w:rPr>
        <w:t>o</w:t>
      </w:r>
      <w:r w:rsidRPr="000C2B87">
        <w:rPr>
          <w:rFonts w:cstheme="minorHAnsi"/>
          <w:sz w:val="20"/>
          <w:szCs w:val="20"/>
          <w:lang w:val="ru-RU"/>
        </w:rPr>
        <w:t>б</w:t>
      </w:r>
      <w:r w:rsidRPr="000C2B87">
        <w:rPr>
          <w:rFonts w:cstheme="minorHAnsi"/>
          <w:sz w:val="20"/>
          <w:szCs w:val="20"/>
        </w:rPr>
        <w:t>a</w:t>
      </w:r>
      <w:r w:rsidRPr="000C2B87">
        <w:rPr>
          <w:rFonts w:cstheme="minorHAnsi"/>
          <w:sz w:val="20"/>
          <w:szCs w:val="20"/>
          <w:lang w:val="ru-RU"/>
        </w:rPr>
        <w:t>в</w:t>
      </w:r>
      <w:r w:rsidRPr="000C2B87">
        <w:rPr>
          <w:rFonts w:cstheme="minorHAnsi"/>
          <w:sz w:val="20"/>
          <w:szCs w:val="20"/>
        </w:rPr>
        <w:t>e</w:t>
      </w:r>
      <w:r w:rsidRPr="000C2B87">
        <w:rPr>
          <w:rFonts w:cstheme="minorHAnsi"/>
          <w:sz w:val="20"/>
          <w:szCs w:val="20"/>
          <w:lang w:val="ru-RU"/>
        </w:rPr>
        <w:t>зн</w:t>
      </w:r>
      <w:r w:rsidRPr="000C2B87">
        <w:rPr>
          <w:rFonts w:cstheme="minorHAnsi"/>
          <w:sz w:val="20"/>
          <w:szCs w:val="20"/>
        </w:rPr>
        <w:t>e</w:t>
      </w:r>
      <w:r w:rsidRPr="000C2B87">
        <w:rPr>
          <w:rFonts w:cstheme="minorHAnsi"/>
          <w:sz w:val="20"/>
          <w:szCs w:val="20"/>
          <w:lang w:val="ru-RU"/>
        </w:rPr>
        <w:t>, д</w:t>
      </w:r>
      <w:r w:rsidRPr="000C2B87">
        <w:rPr>
          <w:rFonts w:cstheme="minorHAnsi"/>
          <w:sz w:val="20"/>
          <w:szCs w:val="20"/>
        </w:rPr>
        <w:t>a</w:t>
      </w:r>
      <w:r w:rsidRPr="000C2B87">
        <w:rPr>
          <w:rFonts w:cstheme="minorHAnsi"/>
          <w:sz w:val="20"/>
          <w:szCs w:val="20"/>
          <w:lang w:val="ru-RU"/>
        </w:rPr>
        <w:t xml:space="preserve"> </w:t>
      </w:r>
      <w:r w:rsidRPr="000C2B87">
        <w:rPr>
          <w:rFonts w:cstheme="minorHAnsi"/>
          <w:sz w:val="20"/>
          <w:szCs w:val="20"/>
        </w:rPr>
        <w:t>je</w:t>
      </w:r>
      <w:r w:rsidRPr="000C2B87">
        <w:rPr>
          <w:rFonts w:cstheme="minorHAnsi"/>
          <w:sz w:val="20"/>
          <w:szCs w:val="20"/>
          <w:lang w:val="ru-RU"/>
        </w:rPr>
        <w:t>дн</w:t>
      </w:r>
      <w:r w:rsidRPr="000C2B87">
        <w:rPr>
          <w:rFonts w:cstheme="minorHAnsi"/>
          <w:sz w:val="20"/>
          <w:szCs w:val="20"/>
        </w:rPr>
        <w:t>a</w:t>
      </w:r>
      <w:r w:rsidR="00310435" w:rsidRPr="000C2B87">
        <w:rPr>
          <w:rFonts w:cstheme="minorHAnsi"/>
          <w:sz w:val="20"/>
          <w:szCs w:val="20"/>
          <w:lang w:val="ru-RU"/>
        </w:rPr>
        <w:t xml:space="preserve"> другу писано</w:t>
      </w:r>
      <w:r w:rsidRPr="000C2B87">
        <w:rPr>
          <w:rFonts w:cstheme="minorHAnsi"/>
          <w:sz w:val="20"/>
          <w:szCs w:val="20"/>
          <w:lang w:val="ru-RU"/>
        </w:rPr>
        <w:t xml:space="preserve"> </w:t>
      </w:r>
      <w:r w:rsidRPr="000C2B87">
        <w:rPr>
          <w:rFonts w:cstheme="minorHAnsi"/>
          <w:sz w:val="20"/>
          <w:szCs w:val="20"/>
        </w:rPr>
        <w:t>o</w:t>
      </w:r>
      <w:r w:rsidRPr="000C2B87">
        <w:rPr>
          <w:rFonts w:cstheme="minorHAnsi"/>
          <w:sz w:val="20"/>
          <w:szCs w:val="20"/>
          <w:lang w:val="ru-RU"/>
        </w:rPr>
        <w:t>б</w:t>
      </w:r>
      <w:r w:rsidRPr="000C2B87">
        <w:rPr>
          <w:rFonts w:cstheme="minorHAnsi"/>
          <w:sz w:val="20"/>
          <w:szCs w:val="20"/>
        </w:rPr>
        <w:t>a</w:t>
      </w:r>
      <w:r w:rsidRPr="000C2B87">
        <w:rPr>
          <w:rFonts w:cstheme="minorHAnsi"/>
          <w:sz w:val="20"/>
          <w:szCs w:val="20"/>
          <w:lang w:val="ru-RU"/>
        </w:rPr>
        <w:t>в</w:t>
      </w:r>
      <w:r w:rsidRPr="000C2B87">
        <w:rPr>
          <w:rFonts w:cstheme="minorHAnsi"/>
          <w:sz w:val="20"/>
          <w:szCs w:val="20"/>
        </w:rPr>
        <w:t>e</w:t>
      </w:r>
      <w:r w:rsidRPr="000C2B87">
        <w:rPr>
          <w:rFonts w:cstheme="minorHAnsi"/>
          <w:sz w:val="20"/>
          <w:szCs w:val="20"/>
          <w:lang w:val="ru-RU"/>
        </w:rPr>
        <w:t>ст</w:t>
      </w:r>
      <w:r w:rsidRPr="000C2B87">
        <w:rPr>
          <w:rFonts w:cstheme="minorHAnsi"/>
          <w:sz w:val="20"/>
          <w:szCs w:val="20"/>
        </w:rPr>
        <w:t>e</w:t>
      </w:r>
      <w:r w:rsidR="004D42F1" w:rsidRPr="000C2B87">
        <w:rPr>
          <w:rFonts w:cstheme="minorHAnsi"/>
          <w:sz w:val="20"/>
          <w:szCs w:val="20"/>
          <w:lang w:val="ru-RU"/>
        </w:rPr>
        <w:t xml:space="preserve"> </w:t>
      </w:r>
      <w:r w:rsidRPr="000C2B87">
        <w:rPr>
          <w:rFonts w:cstheme="minorHAnsi"/>
          <w:sz w:val="20"/>
          <w:szCs w:val="20"/>
          <w:lang w:val="ru-RU"/>
        </w:rPr>
        <w:t xml:space="preserve"> у р</w:t>
      </w:r>
      <w:r w:rsidRPr="000C2B87">
        <w:rPr>
          <w:rFonts w:cstheme="minorHAnsi"/>
          <w:sz w:val="20"/>
          <w:szCs w:val="20"/>
        </w:rPr>
        <w:t>o</w:t>
      </w:r>
      <w:r w:rsidRPr="000C2B87">
        <w:rPr>
          <w:rFonts w:cstheme="minorHAnsi"/>
          <w:sz w:val="20"/>
          <w:szCs w:val="20"/>
          <w:lang w:val="ru-RU"/>
        </w:rPr>
        <w:t xml:space="preserve">ку </w:t>
      </w:r>
      <w:r w:rsidRPr="000C2B87">
        <w:rPr>
          <w:rFonts w:cstheme="minorHAnsi"/>
          <w:sz w:val="20"/>
          <w:szCs w:val="20"/>
        </w:rPr>
        <w:t>o</w:t>
      </w:r>
      <w:r w:rsidRPr="000C2B87">
        <w:rPr>
          <w:rFonts w:cstheme="minorHAnsi"/>
          <w:sz w:val="20"/>
          <w:szCs w:val="20"/>
          <w:lang w:val="ru-RU"/>
        </w:rPr>
        <w:t xml:space="preserve">д </w:t>
      </w:r>
      <w:r w:rsidRPr="000C2B87">
        <w:rPr>
          <w:rFonts w:cstheme="minorHAnsi"/>
          <w:b/>
          <w:bCs/>
          <w:sz w:val="20"/>
          <w:szCs w:val="20"/>
          <w:lang w:val="ru-RU"/>
        </w:rPr>
        <w:t>24</w:t>
      </w:r>
      <w:r w:rsidRPr="000C2B87">
        <w:rPr>
          <w:rFonts w:cstheme="minorHAnsi"/>
          <w:sz w:val="20"/>
          <w:szCs w:val="20"/>
          <w:lang w:val="ru-RU"/>
        </w:rPr>
        <w:t xml:space="preserve"> ч</w:t>
      </w:r>
      <w:r w:rsidRPr="000C2B87">
        <w:rPr>
          <w:rFonts w:cstheme="minorHAnsi"/>
          <w:sz w:val="20"/>
          <w:szCs w:val="20"/>
        </w:rPr>
        <w:t>a</w:t>
      </w:r>
      <w:r w:rsidRPr="000C2B87">
        <w:rPr>
          <w:rFonts w:cstheme="minorHAnsi"/>
          <w:sz w:val="20"/>
          <w:szCs w:val="20"/>
          <w:lang w:val="ru-RU"/>
        </w:rPr>
        <w:t>с</w:t>
      </w:r>
      <w:r w:rsidRPr="000C2B87">
        <w:rPr>
          <w:rFonts w:cstheme="minorHAnsi"/>
          <w:sz w:val="20"/>
          <w:szCs w:val="20"/>
        </w:rPr>
        <w:t>a.</w:t>
      </w:r>
    </w:p>
    <w:p w:rsidR="00816728" w:rsidRPr="000C2B87" w:rsidRDefault="00816728" w:rsidP="00816728">
      <w:pPr>
        <w:jc w:val="center"/>
        <w:rPr>
          <w:rFonts w:cstheme="minorHAnsi"/>
          <w:b/>
          <w:sz w:val="20"/>
          <w:szCs w:val="20"/>
          <w:lang w:val="sr-Cyrl-CS"/>
        </w:rPr>
      </w:pPr>
      <w:r w:rsidRPr="000C2B87">
        <w:rPr>
          <w:rFonts w:cstheme="minorHAnsi"/>
          <w:b/>
          <w:sz w:val="20"/>
          <w:szCs w:val="20"/>
        </w:rPr>
        <w:lastRenderedPageBreak/>
        <w:t xml:space="preserve">Члан </w:t>
      </w:r>
      <w:r w:rsidRPr="000C2B87">
        <w:rPr>
          <w:rFonts w:cstheme="minorHAnsi"/>
          <w:b/>
          <w:sz w:val="20"/>
          <w:szCs w:val="20"/>
          <w:lang w:val="sr-Cyrl-CS"/>
        </w:rPr>
        <w:t>1</w:t>
      </w:r>
      <w:r w:rsidRPr="000C2B87">
        <w:rPr>
          <w:rFonts w:cstheme="minorHAnsi"/>
          <w:b/>
          <w:sz w:val="20"/>
          <w:szCs w:val="20"/>
        </w:rPr>
        <w:t>6</w:t>
      </w:r>
      <w:r w:rsidRPr="000C2B87">
        <w:rPr>
          <w:rFonts w:cstheme="minorHAnsi"/>
          <w:b/>
          <w:sz w:val="20"/>
          <w:szCs w:val="20"/>
          <w:lang w:val="sr-Cyrl-CS"/>
        </w:rPr>
        <w:t>.</w:t>
      </w:r>
    </w:p>
    <w:p w:rsidR="00816728" w:rsidRPr="000C2B87" w:rsidRDefault="00816728" w:rsidP="00816728">
      <w:pPr>
        <w:ind w:left="-360"/>
        <w:jc w:val="both"/>
        <w:rPr>
          <w:rFonts w:cstheme="minorHAnsi"/>
          <w:b/>
          <w:bCs/>
          <w:sz w:val="20"/>
          <w:szCs w:val="20"/>
        </w:rPr>
      </w:pPr>
      <w:r w:rsidRPr="000C2B87">
        <w:rPr>
          <w:rFonts w:cstheme="minorHAnsi"/>
          <w:b/>
          <w:bCs/>
          <w:sz w:val="20"/>
          <w:szCs w:val="20"/>
          <w:lang w:val="sl-SI"/>
        </w:rPr>
        <w:t xml:space="preserve">   ЗАВРШНЕ ОДРЕДБЕ</w:t>
      </w:r>
      <w:r w:rsidRPr="000C2B87">
        <w:rPr>
          <w:rFonts w:cstheme="minorHAnsi"/>
          <w:b/>
          <w:bCs/>
          <w:sz w:val="20"/>
          <w:szCs w:val="20"/>
          <w:lang w:val="ru-RU"/>
        </w:rPr>
        <w:t>:</w:t>
      </w:r>
    </w:p>
    <w:p w:rsidR="003E1B16" w:rsidRPr="00721DA7" w:rsidRDefault="003E1B16" w:rsidP="003E1B16">
      <w:pPr>
        <w:ind w:left="-360"/>
        <w:jc w:val="both"/>
        <w:rPr>
          <w:rFonts w:cstheme="minorHAnsi"/>
          <w:sz w:val="20"/>
          <w:szCs w:val="20"/>
        </w:rPr>
      </w:pPr>
      <w:r w:rsidRPr="00721DA7">
        <w:rPr>
          <w:rFonts w:cstheme="minorHAnsi"/>
          <w:sz w:val="20"/>
          <w:szCs w:val="20"/>
        </w:rPr>
        <w:t xml:space="preserve">     </w:t>
      </w:r>
      <w:r w:rsidRPr="00721DA7">
        <w:rPr>
          <w:rFonts w:cstheme="minorHAnsi"/>
          <w:sz w:val="20"/>
          <w:szCs w:val="20"/>
          <w:lang w:val="sr-Cyrl-CS"/>
        </w:rPr>
        <w:t xml:space="preserve">   Овај уговор ступа на снагу </w:t>
      </w:r>
      <w:r w:rsidRPr="00721DA7">
        <w:rPr>
          <w:rFonts w:cstheme="minorHAnsi"/>
          <w:sz w:val="20"/>
          <w:szCs w:val="20"/>
          <w:lang w:val="en-GB"/>
        </w:rPr>
        <w:t>21</w:t>
      </w:r>
      <w:r w:rsidRPr="00721DA7">
        <w:rPr>
          <w:rFonts w:cstheme="minorHAnsi"/>
          <w:sz w:val="20"/>
          <w:szCs w:val="20"/>
          <w:lang w:val="sr-Cyrl-CS"/>
        </w:rPr>
        <w:t>. 0</w:t>
      </w:r>
      <w:r w:rsidRPr="00721DA7">
        <w:rPr>
          <w:rFonts w:cstheme="minorHAnsi"/>
          <w:sz w:val="20"/>
          <w:szCs w:val="20"/>
          <w:lang w:val="en-GB"/>
        </w:rPr>
        <w:t>8</w:t>
      </w:r>
      <w:r w:rsidRPr="00721DA7">
        <w:rPr>
          <w:rFonts w:cstheme="minorHAnsi"/>
          <w:sz w:val="20"/>
          <w:szCs w:val="20"/>
          <w:lang w:val="sr-Cyrl-CS"/>
        </w:rPr>
        <w:t>. 202</w:t>
      </w:r>
      <w:r w:rsidRPr="00721DA7">
        <w:rPr>
          <w:rFonts w:cstheme="minorHAnsi"/>
          <w:sz w:val="20"/>
          <w:szCs w:val="20"/>
        </w:rPr>
        <w:t>5</w:t>
      </w:r>
      <w:r w:rsidRPr="00721DA7">
        <w:rPr>
          <w:rFonts w:cstheme="minorHAnsi"/>
          <w:sz w:val="20"/>
          <w:szCs w:val="20"/>
          <w:lang w:val="sr-Cyrl-CS"/>
        </w:rPr>
        <w:t xml:space="preserve">. године и </w:t>
      </w:r>
      <w:r w:rsidRPr="00721DA7">
        <w:rPr>
          <w:rFonts w:cstheme="minorHAnsi"/>
          <w:sz w:val="20"/>
          <w:szCs w:val="20"/>
        </w:rPr>
        <w:t>важи до утрошка уговорених средстава, али не дуже од годину дана</w:t>
      </w:r>
      <w:r w:rsidRPr="00721DA7">
        <w:rPr>
          <w:rFonts w:cstheme="minorHAnsi"/>
          <w:sz w:val="20"/>
          <w:szCs w:val="20"/>
          <w:lang w:val="sr-Cyrl-CS"/>
        </w:rPr>
        <w:t xml:space="preserve">. </w:t>
      </w:r>
    </w:p>
    <w:p w:rsidR="003E1B16" w:rsidRPr="00721DA7" w:rsidRDefault="003E1B16" w:rsidP="003E1B16">
      <w:pPr>
        <w:jc w:val="both"/>
        <w:rPr>
          <w:rFonts w:cstheme="minorHAnsi"/>
          <w:sz w:val="20"/>
          <w:szCs w:val="20"/>
        </w:rPr>
      </w:pPr>
      <w:r w:rsidRPr="00721DA7">
        <w:rPr>
          <w:rFonts w:cstheme="minorHAnsi"/>
          <w:sz w:val="20"/>
          <w:szCs w:val="20"/>
          <w:lang w:val="sr-Cyrl-CS"/>
        </w:rPr>
        <w:t xml:space="preserve">У случају да се уговор закључи после наведеног датума ступиће на снагу од дана обостраног потписивања уговорних страна и </w:t>
      </w:r>
      <w:r w:rsidRPr="00721DA7">
        <w:rPr>
          <w:rFonts w:cstheme="minorHAnsi"/>
          <w:sz w:val="20"/>
          <w:szCs w:val="20"/>
        </w:rPr>
        <w:t>важиће до утрошка уговорених средстава, али не дуже од годину дана</w:t>
      </w:r>
      <w:r w:rsidRPr="00721DA7">
        <w:rPr>
          <w:rFonts w:cstheme="minorHAnsi"/>
          <w:sz w:val="20"/>
          <w:szCs w:val="20"/>
          <w:lang w:val="sr-Cyrl-CS"/>
        </w:rPr>
        <w:t xml:space="preserve">. </w:t>
      </w:r>
    </w:p>
    <w:p w:rsidR="003E1B16" w:rsidRPr="00721DA7" w:rsidRDefault="003E1B16" w:rsidP="005A419C">
      <w:pPr>
        <w:jc w:val="both"/>
        <w:rPr>
          <w:rFonts w:cstheme="minorHAnsi"/>
          <w:sz w:val="20"/>
          <w:szCs w:val="20"/>
        </w:rPr>
      </w:pPr>
      <w:r w:rsidRPr="00721DA7">
        <w:rPr>
          <w:rFonts w:cstheme="minorHAnsi"/>
          <w:sz w:val="20"/>
          <w:szCs w:val="20"/>
          <w:lang w:val="sr-Cyrl-CS"/>
        </w:rPr>
        <w:t>У случају да се утроше количине по претходно закљученом уговору нови уговор ће ступити на снагу одмах по стицању услова за потписивање и важиће</w:t>
      </w:r>
      <w:r w:rsidRPr="00721DA7">
        <w:rPr>
          <w:rFonts w:cstheme="minorHAnsi"/>
          <w:sz w:val="20"/>
          <w:szCs w:val="20"/>
        </w:rPr>
        <w:t xml:space="preserve"> до утрошка уговорених средстава</w:t>
      </w:r>
      <w:r w:rsidRPr="00721DA7">
        <w:rPr>
          <w:rFonts w:cstheme="minorHAnsi"/>
          <w:sz w:val="20"/>
          <w:szCs w:val="20"/>
          <w:lang w:val="sr-Cyrl-CS"/>
        </w:rPr>
        <w:t xml:space="preserve"> </w:t>
      </w:r>
      <w:r w:rsidRPr="00721DA7">
        <w:rPr>
          <w:rFonts w:cstheme="minorHAnsi"/>
          <w:sz w:val="20"/>
          <w:szCs w:val="20"/>
        </w:rPr>
        <w:t xml:space="preserve">али не дуже од </w:t>
      </w:r>
      <w:r w:rsidRPr="00721DA7">
        <w:rPr>
          <w:rFonts w:cstheme="minorHAnsi"/>
          <w:sz w:val="20"/>
          <w:szCs w:val="20"/>
          <w:lang w:val="sr-Cyrl-CS"/>
        </w:rPr>
        <w:t>годину дана од  дана обостраног потписивања уговорних страна.</w:t>
      </w:r>
    </w:p>
    <w:p w:rsidR="00816728" w:rsidRPr="000C2B87" w:rsidRDefault="00816728" w:rsidP="00816728">
      <w:pPr>
        <w:jc w:val="center"/>
        <w:rPr>
          <w:rFonts w:cstheme="minorHAnsi"/>
          <w:b/>
          <w:sz w:val="20"/>
          <w:szCs w:val="20"/>
          <w:lang w:val="sr-Cyrl-CS"/>
        </w:rPr>
      </w:pPr>
      <w:r w:rsidRPr="000C2B87">
        <w:rPr>
          <w:rFonts w:cstheme="minorHAnsi"/>
          <w:b/>
          <w:sz w:val="20"/>
          <w:szCs w:val="20"/>
        </w:rPr>
        <w:t xml:space="preserve">Члан </w:t>
      </w:r>
      <w:r w:rsidRPr="000C2B87">
        <w:rPr>
          <w:rFonts w:cstheme="minorHAnsi"/>
          <w:b/>
          <w:sz w:val="20"/>
          <w:szCs w:val="20"/>
          <w:lang w:val="sr-Cyrl-CS"/>
        </w:rPr>
        <w:t>1</w:t>
      </w:r>
      <w:r w:rsidRPr="000C2B87">
        <w:rPr>
          <w:rFonts w:cstheme="minorHAnsi"/>
          <w:b/>
          <w:sz w:val="20"/>
          <w:szCs w:val="20"/>
        </w:rPr>
        <w:t>7</w:t>
      </w:r>
      <w:r w:rsidRPr="000C2B87">
        <w:rPr>
          <w:rFonts w:cstheme="minorHAnsi"/>
          <w:b/>
          <w:sz w:val="20"/>
          <w:szCs w:val="20"/>
          <w:lang w:val="sr-Cyrl-CS"/>
        </w:rPr>
        <w:t>.</w:t>
      </w:r>
    </w:p>
    <w:p w:rsidR="00816728" w:rsidRPr="000C2B87" w:rsidRDefault="00816728" w:rsidP="00816728">
      <w:pPr>
        <w:rPr>
          <w:rFonts w:cstheme="minorHAnsi"/>
          <w:sz w:val="20"/>
          <w:szCs w:val="20"/>
        </w:rPr>
      </w:pPr>
      <w:r w:rsidRPr="000C2B87">
        <w:rPr>
          <w:rFonts w:cstheme="minorHAnsi"/>
          <w:b/>
          <w:bCs/>
          <w:sz w:val="20"/>
          <w:szCs w:val="20"/>
          <w:lang w:val="sl-SI"/>
        </w:rPr>
        <w:t>СПОРОВИ</w:t>
      </w:r>
      <w:r w:rsidRPr="000C2B87">
        <w:rPr>
          <w:rFonts w:cstheme="minorHAnsi"/>
          <w:b/>
          <w:bCs/>
          <w:sz w:val="20"/>
          <w:szCs w:val="20"/>
          <w:lang w:val="ru-RU"/>
        </w:rPr>
        <w:t>:</w:t>
      </w:r>
    </w:p>
    <w:p w:rsidR="00E011CE" w:rsidRPr="000C2B87" w:rsidRDefault="00816728" w:rsidP="00991FF5">
      <w:pPr>
        <w:jc w:val="both"/>
        <w:rPr>
          <w:rFonts w:cstheme="minorHAnsi"/>
          <w:sz w:val="20"/>
          <w:szCs w:val="20"/>
        </w:rPr>
      </w:pPr>
      <w:r w:rsidRPr="000C2B87">
        <w:rPr>
          <w:rFonts w:cstheme="minorHAnsi"/>
          <w:sz w:val="20"/>
          <w:szCs w:val="20"/>
          <w:lang w:val="sl-SI"/>
        </w:rPr>
        <w:t>Уговорне стране су сагласне да се евентуални спорови по овом Уговору решавају споразумно, а уколико то не буде могуће уговара се стварна и месна надлежност Привредног суда у Краљеву.</w:t>
      </w:r>
    </w:p>
    <w:p w:rsidR="00816728" w:rsidRPr="000C2B87" w:rsidRDefault="00816728" w:rsidP="00816728">
      <w:pPr>
        <w:jc w:val="center"/>
        <w:rPr>
          <w:rFonts w:cstheme="minorHAnsi"/>
          <w:b/>
          <w:sz w:val="20"/>
          <w:szCs w:val="20"/>
          <w:lang w:val="sr-Cyrl-CS"/>
        </w:rPr>
      </w:pPr>
      <w:r w:rsidRPr="000C2B87">
        <w:rPr>
          <w:rFonts w:cstheme="minorHAnsi"/>
          <w:b/>
          <w:sz w:val="20"/>
          <w:szCs w:val="20"/>
        </w:rPr>
        <w:t xml:space="preserve">Члан </w:t>
      </w:r>
      <w:r w:rsidRPr="000C2B87">
        <w:rPr>
          <w:rFonts w:cstheme="minorHAnsi"/>
          <w:b/>
          <w:sz w:val="20"/>
          <w:szCs w:val="20"/>
          <w:lang w:val="sr-Cyrl-CS"/>
        </w:rPr>
        <w:t>1</w:t>
      </w:r>
      <w:r w:rsidRPr="000C2B87">
        <w:rPr>
          <w:rFonts w:cstheme="minorHAnsi"/>
          <w:b/>
          <w:sz w:val="20"/>
          <w:szCs w:val="20"/>
        </w:rPr>
        <w:t>8</w:t>
      </w:r>
      <w:r w:rsidRPr="000C2B87">
        <w:rPr>
          <w:rFonts w:cstheme="minorHAnsi"/>
          <w:b/>
          <w:sz w:val="20"/>
          <w:szCs w:val="20"/>
          <w:lang w:val="sr-Cyrl-CS"/>
        </w:rPr>
        <w:t>.</w:t>
      </w:r>
    </w:p>
    <w:p w:rsidR="00CC2040" w:rsidRPr="000C2B87" w:rsidRDefault="00816728" w:rsidP="001C3C3A">
      <w:pPr>
        <w:ind w:left="-360"/>
        <w:jc w:val="both"/>
        <w:rPr>
          <w:rFonts w:cstheme="minorHAnsi"/>
          <w:sz w:val="20"/>
          <w:szCs w:val="20"/>
        </w:rPr>
      </w:pPr>
      <w:r w:rsidRPr="000C2B87">
        <w:rPr>
          <w:rFonts w:cstheme="minorHAnsi"/>
          <w:sz w:val="20"/>
          <w:szCs w:val="20"/>
          <w:lang w:val="sr-Cyrl-CS"/>
        </w:rPr>
        <w:t xml:space="preserve">     Овај уговор сач</w:t>
      </w:r>
      <w:r w:rsidR="00601EB2" w:rsidRPr="000C2B87">
        <w:rPr>
          <w:rFonts w:cstheme="minorHAnsi"/>
          <w:sz w:val="20"/>
          <w:szCs w:val="20"/>
          <w:lang w:val="sr-Cyrl-CS"/>
        </w:rPr>
        <w:t>ињен је у 4 (четири) истоветна пример</w:t>
      </w:r>
      <w:r w:rsidR="000C01A4" w:rsidRPr="000C2B87">
        <w:rPr>
          <w:rFonts w:cstheme="minorHAnsi"/>
          <w:sz w:val="20"/>
          <w:szCs w:val="20"/>
          <w:lang w:val="sr-Cyrl-CS"/>
        </w:rPr>
        <w:t>ка, од којих Испоручилац</w:t>
      </w:r>
      <w:r w:rsidR="00601EB2" w:rsidRPr="000C2B87">
        <w:rPr>
          <w:rFonts w:cstheme="minorHAnsi"/>
          <w:sz w:val="20"/>
          <w:szCs w:val="20"/>
          <w:lang w:val="sr-Cyrl-CS"/>
        </w:rPr>
        <w:t xml:space="preserve"> задржава 2 (два), а Наручилац 2 (два</w:t>
      </w:r>
      <w:r w:rsidRPr="000C2B87">
        <w:rPr>
          <w:rFonts w:cstheme="minorHAnsi"/>
          <w:sz w:val="20"/>
          <w:szCs w:val="20"/>
          <w:lang w:val="sr-Cyrl-CS"/>
        </w:rPr>
        <w:t>) примерка</w:t>
      </w:r>
      <w:r w:rsidRPr="000C2B87">
        <w:rPr>
          <w:rFonts w:cstheme="minorHAnsi"/>
          <w:sz w:val="20"/>
          <w:szCs w:val="20"/>
        </w:rPr>
        <w:t xml:space="preserve">. </w:t>
      </w:r>
    </w:p>
    <w:p w:rsidR="00B10D9D" w:rsidRPr="000C2B87" w:rsidRDefault="00B10D9D" w:rsidP="001C3C3A">
      <w:pPr>
        <w:ind w:left="-360"/>
        <w:jc w:val="both"/>
        <w:rPr>
          <w:rFonts w:cstheme="minorHAnsi"/>
          <w:sz w:val="20"/>
          <w:szCs w:val="20"/>
        </w:rPr>
      </w:pPr>
    </w:p>
    <w:p w:rsidR="00816728" w:rsidRPr="000C2B87" w:rsidRDefault="00E01E9B" w:rsidP="00816728">
      <w:pPr>
        <w:suppressAutoHyphens/>
        <w:jc w:val="both"/>
        <w:rPr>
          <w:rFonts w:cstheme="minorHAnsi"/>
          <w:b/>
          <w:sz w:val="20"/>
          <w:szCs w:val="20"/>
          <w:lang w:val="sr-Cyrl-CS" w:eastAsia="ar-SA"/>
        </w:rPr>
      </w:pPr>
      <w:r w:rsidRPr="000C2B87">
        <w:rPr>
          <w:rFonts w:cstheme="minorHAnsi"/>
          <w:b/>
          <w:sz w:val="20"/>
          <w:szCs w:val="20"/>
          <w:lang w:val="sr-Cyrl-CS" w:eastAsia="ar-SA"/>
        </w:rPr>
        <w:t xml:space="preserve">            ИСПОРУЧИЛАЦ</w:t>
      </w:r>
      <w:r w:rsidR="00816728" w:rsidRPr="000C2B87">
        <w:rPr>
          <w:rFonts w:cstheme="minorHAnsi"/>
          <w:b/>
          <w:sz w:val="20"/>
          <w:szCs w:val="20"/>
          <w:lang w:val="sr-Cyrl-CS" w:eastAsia="ar-SA"/>
        </w:rPr>
        <w:t xml:space="preserve">                                                                                                        </w:t>
      </w:r>
      <w:r w:rsidR="00816728" w:rsidRPr="000C2B87">
        <w:rPr>
          <w:rFonts w:cstheme="minorHAnsi"/>
          <w:b/>
          <w:sz w:val="20"/>
          <w:szCs w:val="20"/>
          <w:lang w:eastAsia="ar-SA"/>
        </w:rPr>
        <w:t xml:space="preserve">                            </w:t>
      </w:r>
      <w:r w:rsidRPr="000C2B87">
        <w:rPr>
          <w:rFonts w:cstheme="minorHAnsi"/>
          <w:b/>
          <w:sz w:val="20"/>
          <w:szCs w:val="20"/>
          <w:lang w:eastAsia="ar-SA"/>
        </w:rPr>
        <w:t xml:space="preserve">                            </w:t>
      </w:r>
      <w:r w:rsidR="00816728" w:rsidRPr="000C2B87">
        <w:rPr>
          <w:rFonts w:cstheme="minorHAnsi"/>
          <w:b/>
          <w:sz w:val="20"/>
          <w:szCs w:val="20"/>
          <w:lang w:eastAsia="ar-SA"/>
        </w:rPr>
        <w:t xml:space="preserve">    </w:t>
      </w:r>
      <w:r w:rsidR="00816728" w:rsidRPr="000C2B87">
        <w:rPr>
          <w:rFonts w:cstheme="minorHAnsi"/>
          <w:b/>
          <w:sz w:val="20"/>
          <w:szCs w:val="20"/>
          <w:lang w:val="sr-Cyrl-CS" w:eastAsia="ar-SA"/>
        </w:rPr>
        <w:t xml:space="preserve">НАРУЧИЛАЦ      </w:t>
      </w:r>
    </w:p>
    <w:p w:rsidR="00816728" w:rsidRPr="000C2B87" w:rsidRDefault="00816728" w:rsidP="00816728">
      <w:pPr>
        <w:autoSpaceDE w:val="0"/>
        <w:autoSpaceDN w:val="0"/>
        <w:adjustRightInd w:val="0"/>
        <w:rPr>
          <w:rFonts w:cstheme="minorHAnsi"/>
          <w:b/>
          <w:bCs/>
          <w:noProof/>
          <w:sz w:val="20"/>
          <w:szCs w:val="20"/>
          <w:lang w:val="sr-Cyrl-CS" w:eastAsia="sr-Latn-CS"/>
        </w:rPr>
      </w:pPr>
      <w:r w:rsidRPr="000C2B87">
        <w:rPr>
          <w:rFonts w:cstheme="minorHAnsi"/>
          <w:b/>
          <w:bCs/>
          <w:noProof/>
          <w:sz w:val="20"/>
          <w:szCs w:val="20"/>
          <w:lang w:val="sr-Cyrl-CS" w:eastAsia="sr-Latn-CS"/>
        </w:rPr>
        <w:t xml:space="preserve">__________________________                       </w:t>
      </w:r>
      <w:r w:rsidRPr="000C2B87">
        <w:rPr>
          <w:rFonts w:cstheme="minorHAnsi"/>
          <w:b/>
          <w:bCs/>
          <w:noProof/>
          <w:sz w:val="20"/>
          <w:szCs w:val="20"/>
          <w:lang w:eastAsia="sr-Latn-CS"/>
        </w:rPr>
        <w:t xml:space="preserve">      </w:t>
      </w:r>
      <w:r w:rsidRPr="000C2B87">
        <w:rPr>
          <w:rFonts w:cstheme="minorHAnsi"/>
          <w:b/>
          <w:bCs/>
          <w:noProof/>
          <w:sz w:val="20"/>
          <w:szCs w:val="20"/>
          <w:lang w:val="sr-Cyrl-CS" w:eastAsia="sr-Latn-CS"/>
        </w:rPr>
        <w:t xml:space="preserve">                                                             </w:t>
      </w:r>
      <w:r w:rsidRPr="000C2B87">
        <w:rPr>
          <w:rFonts w:cstheme="minorHAnsi"/>
          <w:b/>
          <w:bCs/>
          <w:noProof/>
          <w:sz w:val="20"/>
          <w:szCs w:val="20"/>
          <w:lang w:eastAsia="sr-Latn-CS"/>
        </w:rPr>
        <w:t xml:space="preserve">               </w:t>
      </w:r>
      <w:r w:rsidR="00E01E9B" w:rsidRPr="000C2B87">
        <w:rPr>
          <w:rFonts w:cstheme="minorHAnsi"/>
          <w:b/>
          <w:bCs/>
          <w:noProof/>
          <w:sz w:val="20"/>
          <w:szCs w:val="20"/>
          <w:lang w:eastAsia="sr-Latn-CS"/>
        </w:rPr>
        <w:t xml:space="preserve">                                  </w:t>
      </w:r>
      <w:r w:rsidRPr="000C2B87">
        <w:rPr>
          <w:rFonts w:cstheme="minorHAnsi"/>
          <w:b/>
          <w:bCs/>
          <w:noProof/>
          <w:sz w:val="20"/>
          <w:szCs w:val="20"/>
          <w:lang w:eastAsia="sr-Latn-CS"/>
        </w:rPr>
        <w:t xml:space="preserve"> </w:t>
      </w:r>
      <w:r w:rsidRPr="000C2B87">
        <w:rPr>
          <w:rFonts w:cstheme="minorHAnsi"/>
          <w:b/>
          <w:bCs/>
          <w:noProof/>
          <w:sz w:val="20"/>
          <w:szCs w:val="20"/>
          <w:lang w:val="sr-Cyrl-CS" w:eastAsia="sr-Latn-CS"/>
        </w:rPr>
        <w:t>др Душан Шокорац</w:t>
      </w:r>
    </w:p>
    <w:p w:rsidR="00816728" w:rsidRPr="000C2B87" w:rsidRDefault="00816728" w:rsidP="00151B54">
      <w:pPr>
        <w:autoSpaceDE w:val="0"/>
        <w:autoSpaceDN w:val="0"/>
        <w:adjustRightInd w:val="0"/>
        <w:jc w:val="center"/>
        <w:rPr>
          <w:rFonts w:cstheme="minorHAnsi"/>
          <w:b/>
          <w:bCs/>
          <w:noProof/>
          <w:sz w:val="20"/>
          <w:szCs w:val="20"/>
          <w:lang w:eastAsia="sr-Latn-CS"/>
        </w:rPr>
      </w:pPr>
      <w:r w:rsidRPr="000C2B87">
        <w:rPr>
          <w:rFonts w:cstheme="minorHAnsi"/>
          <w:b/>
          <w:bCs/>
          <w:noProof/>
          <w:sz w:val="20"/>
          <w:szCs w:val="20"/>
          <w:lang w:val="sr-Cyrl-CS" w:eastAsia="sr-Latn-CS"/>
        </w:rPr>
        <w:t xml:space="preserve">                                          </w:t>
      </w:r>
      <w:r w:rsidR="00B14473" w:rsidRPr="000C2B87">
        <w:rPr>
          <w:rFonts w:cstheme="minorHAnsi"/>
          <w:b/>
          <w:bCs/>
          <w:noProof/>
          <w:sz w:val="20"/>
          <w:szCs w:val="20"/>
          <w:lang w:val="sr-Cyrl-CS" w:eastAsia="sr-Latn-CS"/>
        </w:rPr>
        <w:t xml:space="preserve">                   </w:t>
      </w:r>
      <w:r w:rsidR="000C01A4" w:rsidRPr="000C2B87">
        <w:rPr>
          <w:rFonts w:cstheme="minorHAnsi"/>
          <w:b/>
          <w:bCs/>
          <w:noProof/>
          <w:sz w:val="20"/>
          <w:szCs w:val="20"/>
          <w:lang w:val="sr-Cyrl-CS" w:eastAsia="sr-Latn-CS"/>
        </w:rPr>
        <w:t xml:space="preserve">                                                         </w:t>
      </w:r>
      <w:r w:rsidR="00B14473" w:rsidRPr="000C2B87">
        <w:rPr>
          <w:rFonts w:cstheme="minorHAnsi"/>
          <w:b/>
          <w:bCs/>
          <w:noProof/>
          <w:sz w:val="20"/>
          <w:szCs w:val="20"/>
          <w:lang w:val="sr-Cyrl-CS" w:eastAsia="sr-Latn-CS"/>
        </w:rPr>
        <w:t xml:space="preserve">        </w:t>
      </w:r>
      <w:r w:rsidRPr="000C2B87">
        <w:rPr>
          <w:rFonts w:cstheme="minorHAnsi"/>
          <w:b/>
          <w:bCs/>
          <w:noProof/>
          <w:sz w:val="20"/>
          <w:szCs w:val="20"/>
          <w:lang w:val="sr-Cyrl-CS" w:eastAsia="sr-Latn-CS"/>
        </w:rPr>
        <w:t>____________________________</w:t>
      </w:r>
    </w:p>
    <w:p w:rsidR="006800C0" w:rsidRPr="000C2B87" w:rsidRDefault="006800C0" w:rsidP="006800C0">
      <w:pPr>
        <w:jc w:val="both"/>
        <w:rPr>
          <w:rFonts w:cstheme="minorHAnsi"/>
          <w:b/>
          <w:sz w:val="20"/>
          <w:szCs w:val="20"/>
        </w:rPr>
      </w:pPr>
      <w:r w:rsidRPr="000C2B87">
        <w:rPr>
          <w:rFonts w:cstheme="minorHAnsi"/>
          <w:b/>
          <w:sz w:val="20"/>
          <w:szCs w:val="20"/>
          <w:lang w:val="sr-Cyrl-CS"/>
        </w:rPr>
        <w:t>НАПОМЕНА:</w:t>
      </w:r>
      <w:r w:rsidRPr="000C2B87">
        <w:rPr>
          <w:rFonts w:cstheme="minorHAnsi"/>
          <w:b/>
          <w:sz w:val="20"/>
          <w:szCs w:val="20"/>
        </w:rPr>
        <w:t xml:space="preserve"> Понуђач мора да попуни образац модел уговора.</w:t>
      </w:r>
    </w:p>
    <w:p w:rsidR="007E54CD" w:rsidRPr="000C2B87" w:rsidRDefault="006800C0" w:rsidP="000C01A4">
      <w:pPr>
        <w:jc w:val="both"/>
        <w:rPr>
          <w:rFonts w:cstheme="minorHAnsi"/>
          <w:b/>
          <w:sz w:val="20"/>
          <w:szCs w:val="20"/>
        </w:rPr>
      </w:pPr>
      <w:r w:rsidRPr="000C2B87">
        <w:rPr>
          <w:rFonts w:cstheme="minorHAnsi"/>
          <w:b/>
          <w:sz w:val="20"/>
          <w:szCs w:val="20"/>
          <w:lang w:val="sr-Cyrl-CS"/>
        </w:rPr>
        <w:t>Модел уговора представља садржину уговора који ће бити закључен са изабраним понуђачем.</w:t>
      </w:r>
    </w:p>
    <w:sectPr w:rsidR="007E54CD" w:rsidRPr="000C2B87" w:rsidSect="00816728">
      <w:footerReference w:type="default" r:id="rId9"/>
      <w:pgSz w:w="15840" w:h="12240" w:orient="landscape"/>
      <w:pgMar w:top="1440" w:right="1440" w:bottom="1440"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65EE" w:rsidRDefault="00A865EE" w:rsidP="00AB64DA">
      <w:pPr>
        <w:spacing w:after="0" w:line="240" w:lineRule="auto"/>
      </w:pPr>
      <w:r>
        <w:separator/>
      </w:r>
    </w:p>
  </w:endnote>
  <w:endnote w:type="continuationSeparator" w:id="1">
    <w:p w:rsidR="00A865EE" w:rsidRDefault="00A865EE" w:rsidP="00AB64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TimesNewRomanPSMT">
    <w:altName w:val="Times New Roman"/>
    <w:charset w:val="EE"/>
    <w:family w:val="auto"/>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83394"/>
      <w:docPartObj>
        <w:docPartGallery w:val="Page Numbers (Bottom of Page)"/>
        <w:docPartUnique/>
      </w:docPartObj>
    </w:sdtPr>
    <w:sdtEndPr>
      <w:rPr>
        <w:color w:val="7F7F7F" w:themeColor="background1" w:themeShade="7F"/>
        <w:spacing w:val="60"/>
      </w:rPr>
    </w:sdtEndPr>
    <w:sdtContent>
      <w:p w:rsidR="00A865EE" w:rsidRDefault="001D7AB3">
        <w:pPr>
          <w:pStyle w:val="Footer"/>
          <w:pBdr>
            <w:top w:val="single" w:sz="4" w:space="1" w:color="D9D9D9" w:themeColor="background1" w:themeShade="D9"/>
          </w:pBdr>
          <w:jc w:val="right"/>
        </w:pPr>
        <w:fldSimple w:instr=" PAGE   \* MERGEFORMAT ">
          <w:r w:rsidR="00F74F25">
            <w:rPr>
              <w:noProof/>
            </w:rPr>
            <w:t>6</w:t>
          </w:r>
        </w:fldSimple>
        <w:r w:rsidR="00A865EE">
          <w:t xml:space="preserve"> | </w:t>
        </w:r>
        <w:r w:rsidR="00991FF5">
          <w:rPr>
            <w:color w:val="7F7F7F" w:themeColor="background1" w:themeShade="7F"/>
            <w:spacing w:val="60"/>
          </w:rPr>
          <w:t>10</w:t>
        </w:r>
      </w:p>
    </w:sdtContent>
  </w:sdt>
  <w:p w:rsidR="00A865EE" w:rsidRDefault="00A865E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65EE" w:rsidRDefault="00A865EE" w:rsidP="00AB64DA">
      <w:pPr>
        <w:spacing w:after="0" w:line="240" w:lineRule="auto"/>
      </w:pPr>
      <w:r>
        <w:separator/>
      </w:r>
    </w:p>
  </w:footnote>
  <w:footnote w:type="continuationSeparator" w:id="1">
    <w:p w:rsidR="00A865EE" w:rsidRDefault="00A865EE" w:rsidP="00AB64D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0"/>
        </w:tabs>
        <w:ind w:left="720" w:hanging="360"/>
      </w:pPr>
      <w:rPr>
        <w:rFonts w:ascii="Symbol" w:hAnsi="Symbol" w:cs="Symbol"/>
      </w:rPr>
    </w:lvl>
    <w:lvl w:ilvl="1">
      <w:start w:val="1"/>
      <w:numFmt w:val="decimal"/>
      <w:lvlText w:val="%1.%2."/>
      <w:lvlJc w:val="left"/>
      <w:pPr>
        <w:tabs>
          <w:tab w:val="num" w:pos="0"/>
        </w:tabs>
        <w:ind w:left="1350" w:hanging="720"/>
      </w:pPr>
      <w:rPr>
        <w:rFonts w:ascii="Courier New" w:hAnsi="Courier New" w:cs="Courier New"/>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1">
    <w:nsid w:val="00000004"/>
    <w:multiLevelType w:val="multilevel"/>
    <w:tmpl w:val="00000004"/>
    <w:lvl w:ilvl="0">
      <w:numFmt w:val="bullet"/>
      <w:lvlText w:val="-"/>
      <w:lvlJc w:val="left"/>
      <w:pPr>
        <w:tabs>
          <w:tab w:val="num" w:pos="720"/>
        </w:tabs>
        <w:ind w:left="720" w:hanging="360"/>
      </w:pPr>
      <w:rPr>
        <w:rFonts w:ascii="Times New Roman" w:hAnsi="Times New Roman" w:cs="Times New Roman" w:hint="default"/>
        <w:sz w:val="32"/>
        <w:szCs w:val="32"/>
      </w:rPr>
    </w:lvl>
    <w:lvl w:ilvl="1">
      <w:start w:val="1"/>
      <w:numFmt w:val="decimal"/>
      <w:lvlText w:val="%2."/>
      <w:lvlJc w:val="left"/>
      <w:pPr>
        <w:tabs>
          <w:tab w:val="num" w:pos="1440"/>
        </w:tabs>
        <w:ind w:left="1440" w:hanging="360"/>
      </w:pPr>
      <w:rPr>
        <w:sz w:val="32"/>
        <w:szCs w:val="32"/>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0000009"/>
    <w:multiLevelType w:val="singleLevel"/>
    <w:tmpl w:val="0E9CE226"/>
    <w:name w:val="WW8Num9"/>
    <w:lvl w:ilvl="0">
      <w:start w:val="1"/>
      <w:numFmt w:val="decimal"/>
      <w:lvlText w:val="%1)"/>
      <w:lvlJc w:val="left"/>
      <w:pPr>
        <w:tabs>
          <w:tab w:val="num" w:pos="45"/>
        </w:tabs>
        <w:ind w:left="810" w:hanging="360"/>
      </w:pPr>
      <w:rPr>
        <w:b w:val="0"/>
      </w:rPr>
    </w:lvl>
  </w:abstractNum>
  <w:abstractNum w:abstractNumId="3">
    <w:nsid w:val="0000000A"/>
    <w:multiLevelType w:val="singleLevel"/>
    <w:tmpl w:val="0000000A"/>
    <w:name w:val="WW8Num10"/>
    <w:lvl w:ilvl="0">
      <w:start w:val="1"/>
      <w:numFmt w:val="decimal"/>
      <w:lvlText w:val="%1)"/>
      <w:lvlJc w:val="left"/>
      <w:pPr>
        <w:tabs>
          <w:tab w:val="num" w:pos="0"/>
        </w:tabs>
        <w:ind w:left="765" w:hanging="360"/>
      </w:pPr>
    </w:lvl>
  </w:abstractNum>
  <w:abstractNum w:abstractNumId="4">
    <w:nsid w:val="0000000B"/>
    <w:multiLevelType w:val="singleLevel"/>
    <w:tmpl w:val="0000000B"/>
    <w:name w:val="WW8Num11"/>
    <w:lvl w:ilvl="0">
      <w:start w:val="1"/>
      <w:numFmt w:val="decimal"/>
      <w:lvlText w:val="%1)"/>
      <w:lvlJc w:val="left"/>
      <w:pPr>
        <w:tabs>
          <w:tab w:val="num" w:pos="0"/>
        </w:tabs>
        <w:ind w:left="780" w:hanging="360"/>
      </w:pPr>
    </w:lvl>
  </w:abstractNum>
  <w:abstractNum w:abstractNumId="5">
    <w:nsid w:val="0000000C"/>
    <w:multiLevelType w:val="singleLevel"/>
    <w:tmpl w:val="4170F170"/>
    <w:name w:val="WW8Num12"/>
    <w:lvl w:ilvl="0">
      <w:start w:val="3"/>
      <w:numFmt w:val="decimal"/>
      <w:lvlText w:val="%1)"/>
      <w:lvlJc w:val="left"/>
      <w:pPr>
        <w:tabs>
          <w:tab w:val="num" w:pos="0"/>
        </w:tabs>
        <w:ind w:left="780" w:hanging="360"/>
      </w:pPr>
      <w:rPr>
        <w:b w:val="0"/>
      </w:rPr>
    </w:lvl>
  </w:abstractNum>
  <w:abstractNum w:abstractNumId="6">
    <w:nsid w:val="00002F14"/>
    <w:multiLevelType w:val="hybridMultilevel"/>
    <w:tmpl w:val="00006AD6"/>
    <w:lvl w:ilvl="0" w:tplc="0000047E">
      <w:start w:val="1"/>
      <w:numFmt w:val="bullet"/>
      <w:lvlText w:val="У"/>
      <w:lvlJc w:val="left"/>
      <w:pPr>
        <w:tabs>
          <w:tab w:val="num" w:pos="720"/>
        </w:tabs>
        <w:ind w:left="720" w:hanging="360"/>
      </w:pPr>
    </w:lvl>
    <w:lvl w:ilvl="1" w:tplc="0000422D">
      <w:start w:val="1"/>
      <w:numFmt w:val="bullet"/>
      <w:lvlText w:val="-"/>
      <w:lvlJc w:val="left"/>
      <w:pPr>
        <w:tabs>
          <w:tab w:val="num" w:pos="1440"/>
        </w:tabs>
        <w:ind w:left="1440" w:hanging="360"/>
      </w:p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7">
    <w:nsid w:val="000048CC"/>
    <w:multiLevelType w:val="hybridMultilevel"/>
    <w:tmpl w:val="00005753"/>
    <w:lvl w:ilvl="0" w:tplc="000060BF">
      <w:start w:val="1"/>
      <w:numFmt w:val="bullet"/>
      <w:lvlText w:val="-"/>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8">
    <w:nsid w:val="000054DC"/>
    <w:multiLevelType w:val="hybridMultilevel"/>
    <w:tmpl w:val="0000368E"/>
    <w:lvl w:ilvl="0" w:tplc="00000D66">
      <w:start w:val="1"/>
      <w:numFmt w:val="decimal"/>
      <w:lvlText w:val="%1"/>
      <w:lvlJc w:val="left"/>
      <w:pPr>
        <w:tabs>
          <w:tab w:val="num" w:pos="720"/>
        </w:tabs>
        <w:ind w:left="720" w:hanging="360"/>
      </w:pPr>
      <w:rPr>
        <w:rFonts w:cs="Times New Roman"/>
      </w:rPr>
    </w:lvl>
    <w:lvl w:ilvl="1" w:tplc="00007983">
      <w:start w:val="1"/>
      <w:numFmt w:val="decimal"/>
      <w:lvlText w:val="%2."/>
      <w:lvlJc w:val="left"/>
      <w:pPr>
        <w:tabs>
          <w:tab w:val="num" w:pos="1440"/>
        </w:tabs>
        <w:ind w:left="1440" w:hanging="36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9">
    <w:nsid w:val="00005C67"/>
    <w:multiLevelType w:val="hybridMultilevel"/>
    <w:tmpl w:val="00003CD6"/>
    <w:lvl w:ilvl="0" w:tplc="00000FBF">
      <w:start w:val="1"/>
      <w:numFmt w:val="bullet"/>
      <w:lvlText w:val="-"/>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0">
    <w:nsid w:val="00005DB2"/>
    <w:multiLevelType w:val="hybridMultilevel"/>
    <w:tmpl w:val="000033EA"/>
    <w:lvl w:ilvl="0" w:tplc="000023C9">
      <w:start w:val="1"/>
      <w:numFmt w:val="bullet"/>
      <w:lvlText w:val="2"/>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1">
    <w:nsid w:val="000075EF"/>
    <w:multiLevelType w:val="hybridMultilevel"/>
    <w:tmpl w:val="00004657"/>
    <w:lvl w:ilvl="0" w:tplc="00002C49">
      <w:start w:val="3"/>
      <w:numFmt w:val="decimal"/>
      <w:lvlText w:val="%1."/>
      <w:lvlJc w:val="left"/>
      <w:pPr>
        <w:tabs>
          <w:tab w:val="num" w:pos="720"/>
        </w:tabs>
        <w:ind w:left="720" w:hanging="360"/>
      </w:pPr>
      <w:rPr>
        <w:rFonts w:cs="Times New Roman"/>
      </w:rPr>
    </w:lvl>
    <w:lvl w:ilvl="1" w:tplc="00003C61">
      <w:start w:val="1"/>
      <w:numFmt w:val="decimal"/>
      <w:lvlText w:val="%2"/>
      <w:lvlJc w:val="left"/>
      <w:pPr>
        <w:tabs>
          <w:tab w:val="num" w:pos="1440"/>
        </w:tabs>
        <w:ind w:left="1440" w:hanging="36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2">
    <w:nsid w:val="000B6439"/>
    <w:multiLevelType w:val="singleLevel"/>
    <w:tmpl w:val="0E9CE226"/>
    <w:lvl w:ilvl="0">
      <w:start w:val="1"/>
      <w:numFmt w:val="decimal"/>
      <w:lvlText w:val="%1)"/>
      <w:lvlJc w:val="left"/>
      <w:pPr>
        <w:tabs>
          <w:tab w:val="num" w:pos="45"/>
        </w:tabs>
        <w:ind w:left="810" w:hanging="360"/>
      </w:pPr>
      <w:rPr>
        <w:b w:val="0"/>
      </w:rPr>
    </w:lvl>
  </w:abstractNum>
  <w:abstractNum w:abstractNumId="13">
    <w:nsid w:val="009D3227"/>
    <w:multiLevelType w:val="hybridMultilevel"/>
    <w:tmpl w:val="8584C016"/>
    <w:lvl w:ilvl="0" w:tplc="F57E87A6">
      <w:numFmt w:val="bullet"/>
      <w:lvlText w:val="-"/>
      <w:lvlJc w:val="left"/>
      <w:pPr>
        <w:ind w:left="720" w:hanging="360"/>
      </w:pPr>
      <w:rPr>
        <w:rFonts w:ascii="Calibri" w:eastAsiaTheme="minorEastAsia"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42B2514"/>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47B24F2"/>
    <w:multiLevelType w:val="hybridMultilevel"/>
    <w:tmpl w:val="431C06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9D30E3B"/>
    <w:multiLevelType w:val="hybridMultilevel"/>
    <w:tmpl w:val="1744F426"/>
    <w:lvl w:ilvl="0" w:tplc="57B8C7E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C332F06"/>
    <w:multiLevelType w:val="hybridMultilevel"/>
    <w:tmpl w:val="CA34C088"/>
    <w:lvl w:ilvl="0" w:tplc="3544E828">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8">
    <w:nsid w:val="0F9F73C6"/>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B7C0F13"/>
    <w:multiLevelType w:val="hybridMultilevel"/>
    <w:tmpl w:val="B9E4F68E"/>
    <w:lvl w:ilvl="0" w:tplc="2FECF362">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0">
    <w:nsid w:val="28730BE0"/>
    <w:multiLevelType w:val="hybridMultilevel"/>
    <w:tmpl w:val="1B8E702A"/>
    <w:lvl w:ilvl="0" w:tplc="5308DAA2">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nsid w:val="30A84884"/>
    <w:multiLevelType w:val="hybridMultilevel"/>
    <w:tmpl w:val="56707794"/>
    <w:lvl w:ilvl="0" w:tplc="54A6F0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3190231F"/>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69A6AF0"/>
    <w:multiLevelType w:val="hybridMultilevel"/>
    <w:tmpl w:val="EF80A2C4"/>
    <w:lvl w:ilvl="0" w:tplc="D67ABDC0">
      <w:start w:val="4"/>
      <w:numFmt w:val="bullet"/>
      <w:lvlText w:val="-"/>
      <w:lvlJc w:val="left"/>
      <w:pPr>
        <w:ind w:left="435" w:hanging="360"/>
      </w:pPr>
      <w:rPr>
        <w:rFonts w:ascii="Calibri" w:eastAsiaTheme="minorEastAsia" w:hAnsi="Calibri" w:cs="Times New Roman"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24">
    <w:nsid w:val="369D6295"/>
    <w:multiLevelType w:val="hybridMultilevel"/>
    <w:tmpl w:val="74F67AFC"/>
    <w:lvl w:ilvl="0" w:tplc="BA6E8E96">
      <w:start w:val="1"/>
      <w:numFmt w:val="bullet"/>
      <w:lvlText w:val=""/>
      <w:lvlJc w:val="left"/>
      <w:pPr>
        <w:tabs>
          <w:tab w:val="num" w:pos="648"/>
        </w:tabs>
        <w:ind w:left="648" w:hanging="288"/>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5">
    <w:nsid w:val="3B795664"/>
    <w:multiLevelType w:val="hybridMultilevel"/>
    <w:tmpl w:val="EA486C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C2752D2"/>
    <w:multiLevelType w:val="singleLevel"/>
    <w:tmpl w:val="0E9CE226"/>
    <w:lvl w:ilvl="0">
      <w:start w:val="1"/>
      <w:numFmt w:val="decimal"/>
      <w:lvlText w:val="%1)"/>
      <w:lvlJc w:val="left"/>
      <w:pPr>
        <w:tabs>
          <w:tab w:val="num" w:pos="45"/>
        </w:tabs>
        <w:ind w:left="810" w:hanging="360"/>
      </w:pPr>
      <w:rPr>
        <w:b w:val="0"/>
      </w:rPr>
    </w:lvl>
  </w:abstractNum>
  <w:abstractNum w:abstractNumId="27">
    <w:nsid w:val="3DD83766"/>
    <w:multiLevelType w:val="hybridMultilevel"/>
    <w:tmpl w:val="C2BE7540"/>
    <w:lvl w:ilvl="0" w:tplc="8C621C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41104BF1"/>
    <w:multiLevelType w:val="hybridMultilevel"/>
    <w:tmpl w:val="689A7260"/>
    <w:lvl w:ilvl="0" w:tplc="0D90B050">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418A7BF5"/>
    <w:multiLevelType w:val="hybridMultilevel"/>
    <w:tmpl w:val="12A83ADE"/>
    <w:lvl w:ilvl="0" w:tplc="18061320">
      <w:start w:val="4"/>
      <w:numFmt w:val="bullet"/>
      <w:lvlText w:val="-"/>
      <w:lvlJc w:val="left"/>
      <w:pPr>
        <w:ind w:left="720" w:hanging="360"/>
      </w:pPr>
      <w:rPr>
        <w:rFonts w:ascii="Calibri" w:eastAsiaTheme="minorEastAsia"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44C5C0E"/>
    <w:multiLevelType w:val="hybridMultilevel"/>
    <w:tmpl w:val="CA6ADAE2"/>
    <w:lvl w:ilvl="0" w:tplc="C11261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44BF0C6E"/>
    <w:multiLevelType w:val="hybridMultilevel"/>
    <w:tmpl w:val="FE56DBEA"/>
    <w:lvl w:ilvl="0" w:tplc="BA6E8E96">
      <w:start w:val="1"/>
      <w:numFmt w:val="bullet"/>
      <w:lvlText w:val=""/>
      <w:lvlJc w:val="left"/>
      <w:pPr>
        <w:tabs>
          <w:tab w:val="num" w:pos="648"/>
        </w:tabs>
        <w:ind w:left="648" w:hanging="288"/>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2">
    <w:nsid w:val="477D404F"/>
    <w:multiLevelType w:val="hybridMultilevel"/>
    <w:tmpl w:val="8ACC1920"/>
    <w:lvl w:ilvl="0" w:tplc="82A42DE8">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3">
    <w:nsid w:val="49032A10"/>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4">
    <w:nsid w:val="4F134E89"/>
    <w:multiLevelType w:val="hybridMultilevel"/>
    <w:tmpl w:val="816EB792"/>
    <w:lvl w:ilvl="0" w:tplc="1F38F6F4">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5">
    <w:nsid w:val="53897E54"/>
    <w:multiLevelType w:val="hybridMultilevel"/>
    <w:tmpl w:val="23501A0A"/>
    <w:lvl w:ilvl="0" w:tplc="151A0722">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6">
    <w:nsid w:val="565B2133"/>
    <w:multiLevelType w:val="hybridMultilevel"/>
    <w:tmpl w:val="3462DC40"/>
    <w:lvl w:ilvl="0" w:tplc="2FEE2EE4">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5BC30329"/>
    <w:multiLevelType w:val="hybridMultilevel"/>
    <w:tmpl w:val="959ADB3E"/>
    <w:lvl w:ilvl="0" w:tplc="D412328C">
      <w:start w:val="111"/>
      <w:numFmt w:val="bullet"/>
      <w:lvlText w:val="-"/>
      <w:lvlJc w:val="left"/>
      <w:pPr>
        <w:ind w:left="720" w:hanging="360"/>
      </w:pPr>
      <w:rPr>
        <w:rFonts w:ascii="Calibri" w:eastAsiaTheme="minorEastAsia"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A7B0D51"/>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num>
  <w:num w:numId="3">
    <w:abstractNumId w:val="3"/>
    <w:lvlOverride w:ilvl="0">
      <w:startOverride w:val="1"/>
    </w:lvlOverride>
  </w:num>
  <w:num w:numId="4">
    <w:abstractNumId w:val="4"/>
    <w:lvlOverride w:ilvl="0">
      <w:startOverride w:val="1"/>
    </w:lvlOverride>
  </w:num>
  <w:num w:numId="5">
    <w:abstractNumId w:val="5"/>
    <w:lvlOverride w:ilvl="0">
      <w:startOverride w:val="3"/>
    </w:lvlOverride>
  </w:num>
  <w:num w:numId="6">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38"/>
  </w:num>
  <w:num w:numId="13">
    <w:abstractNumId w:val="18"/>
  </w:num>
  <w:num w:numId="14">
    <w:abstractNumId w:val="30"/>
  </w:num>
  <w:num w:numId="15">
    <w:abstractNumId w:val="26"/>
  </w:num>
  <w:num w:numId="16">
    <w:abstractNumId w:val="22"/>
  </w:num>
  <w:num w:numId="17">
    <w:abstractNumId w:val="12"/>
  </w:num>
  <w:num w:numId="18">
    <w:abstractNumId w:val="21"/>
  </w:num>
  <w:num w:numId="19">
    <w:abstractNumId w:val="27"/>
  </w:num>
  <w:num w:numId="20">
    <w:abstractNumId w:val="10"/>
  </w:num>
  <w:num w:numId="21">
    <w:abstractNumId w:val="7"/>
  </w:num>
  <w:num w:numId="22">
    <w:abstractNumId w:val="9"/>
  </w:num>
  <w:num w:numId="23">
    <w:abstractNumId w:val="6"/>
  </w:num>
  <w:num w:numId="24">
    <w:abstractNumId w:val="8"/>
    <w:lvlOverride w:ilvl="0">
      <w:startOverride w:val="1"/>
    </w:lvlOverride>
    <w:lvlOverride w:ilvl="1">
      <w:startOverride w:val="1"/>
    </w:lvlOverride>
    <w:lvlOverride w:ilvl="2"/>
    <w:lvlOverride w:ilvl="3"/>
    <w:lvlOverride w:ilvl="4"/>
    <w:lvlOverride w:ilvl="5"/>
    <w:lvlOverride w:ilvl="6"/>
    <w:lvlOverride w:ilvl="7"/>
    <w:lvlOverride w:ilvl="8"/>
  </w:num>
  <w:num w:numId="25">
    <w:abstractNumId w:val="11"/>
    <w:lvlOverride w:ilvl="0">
      <w:startOverride w:val="3"/>
    </w:lvlOverride>
    <w:lvlOverride w:ilvl="1">
      <w:startOverride w:val="1"/>
    </w:lvlOverride>
    <w:lvlOverride w:ilvl="2"/>
    <w:lvlOverride w:ilvl="3"/>
    <w:lvlOverride w:ilvl="4"/>
    <w:lvlOverride w:ilvl="5"/>
    <w:lvlOverride w:ilvl="6"/>
    <w:lvlOverride w:ilvl="7"/>
    <w:lvlOverride w:ilvl="8"/>
  </w:num>
  <w:num w:numId="26">
    <w:abstractNumId w:val="19"/>
  </w:num>
  <w:num w:numId="27">
    <w:abstractNumId w:val="34"/>
  </w:num>
  <w:num w:numId="28">
    <w:abstractNumId w:val="28"/>
  </w:num>
  <w:num w:numId="29">
    <w:abstractNumId w:val="36"/>
  </w:num>
  <w:num w:numId="30">
    <w:abstractNumId w:val="35"/>
  </w:num>
  <w:num w:numId="31">
    <w:abstractNumId w:val="17"/>
  </w:num>
  <w:num w:numId="32">
    <w:abstractNumId w:val="32"/>
  </w:num>
  <w:num w:numId="33">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num>
  <w:num w:numId="35">
    <w:abstractNumId w:val="33"/>
  </w:num>
  <w:num w:numId="36">
    <w:abstractNumId w:val="16"/>
  </w:num>
  <w:num w:numId="37">
    <w:abstractNumId w:val="13"/>
  </w:num>
  <w:num w:numId="38">
    <w:abstractNumId w:val="25"/>
  </w:num>
  <w:num w:numId="39">
    <w:abstractNumId w:val="29"/>
  </w:num>
  <w:num w:numId="40">
    <w:abstractNumId w:val="23"/>
  </w:num>
  <w:num w:numId="41">
    <w:abstractNumId w:val="6"/>
  </w:num>
  <w:num w:numId="42">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characterSpacingControl w:val="doNotCompress"/>
  <w:footnotePr>
    <w:footnote w:id="0"/>
    <w:footnote w:id="1"/>
  </w:footnotePr>
  <w:endnotePr>
    <w:endnote w:id="0"/>
    <w:endnote w:id="1"/>
  </w:endnotePr>
  <w:compat>
    <w:useFELayout/>
  </w:compat>
  <w:rsids>
    <w:rsidRoot w:val="00816728"/>
    <w:rsid w:val="00011266"/>
    <w:rsid w:val="00016880"/>
    <w:rsid w:val="00016AA3"/>
    <w:rsid w:val="0002129D"/>
    <w:rsid w:val="00021863"/>
    <w:rsid w:val="0002316B"/>
    <w:rsid w:val="000236D1"/>
    <w:rsid w:val="00023766"/>
    <w:rsid w:val="00024EE1"/>
    <w:rsid w:val="00031CA3"/>
    <w:rsid w:val="00034453"/>
    <w:rsid w:val="00041DBB"/>
    <w:rsid w:val="000423A2"/>
    <w:rsid w:val="00042B3F"/>
    <w:rsid w:val="00042C8C"/>
    <w:rsid w:val="00044D0B"/>
    <w:rsid w:val="000462B9"/>
    <w:rsid w:val="000524A9"/>
    <w:rsid w:val="000658FE"/>
    <w:rsid w:val="00067B07"/>
    <w:rsid w:val="000707D0"/>
    <w:rsid w:val="00070BE5"/>
    <w:rsid w:val="00074DDA"/>
    <w:rsid w:val="00075E82"/>
    <w:rsid w:val="00082A09"/>
    <w:rsid w:val="0008379F"/>
    <w:rsid w:val="00083ED4"/>
    <w:rsid w:val="000874FC"/>
    <w:rsid w:val="000928BE"/>
    <w:rsid w:val="00093A11"/>
    <w:rsid w:val="000A5568"/>
    <w:rsid w:val="000A56D1"/>
    <w:rsid w:val="000A7AE4"/>
    <w:rsid w:val="000A7F7B"/>
    <w:rsid w:val="000B0D96"/>
    <w:rsid w:val="000C01A4"/>
    <w:rsid w:val="000C11B8"/>
    <w:rsid w:val="000C2B87"/>
    <w:rsid w:val="000C423E"/>
    <w:rsid w:val="000C7069"/>
    <w:rsid w:val="000D052E"/>
    <w:rsid w:val="000D4786"/>
    <w:rsid w:val="000E101E"/>
    <w:rsid w:val="000E57FB"/>
    <w:rsid w:val="000E6C41"/>
    <w:rsid w:val="000E7523"/>
    <w:rsid w:val="000E79A5"/>
    <w:rsid w:val="000F166D"/>
    <w:rsid w:val="000F21F7"/>
    <w:rsid w:val="00102664"/>
    <w:rsid w:val="00113EFD"/>
    <w:rsid w:val="001158E2"/>
    <w:rsid w:val="001169C9"/>
    <w:rsid w:val="0011779D"/>
    <w:rsid w:val="0012241F"/>
    <w:rsid w:val="0012395D"/>
    <w:rsid w:val="001259B7"/>
    <w:rsid w:val="00134E24"/>
    <w:rsid w:val="00135A84"/>
    <w:rsid w:val="0014416D"/>
    <w:rsid w:val="00144F13"/>
    <w:rsid w:val="00146CA1"/>
    <w:rsid w:val="00151B54"/>
    <w:rsid w:val="00170B51"/>
    <w:rsid w:val="001776CE"/>
    <w:rsid w:val="00182E97"/>
    <w:rsid w:val="001846E9"/>
    <w:rsid w:val="001875B5"/>
    <w:rsid w:val="00193031"/>
    <w:rsid w:val="00194938"/>
    <w:rsid w:val="001969AD"/>
    <w:rsid w:val="001A2989"/>
    <w:rsid w:val="001A6C00"/>
    <w:rsid w:val="001B2FEC"/>
    <w:rsid w:val="001B38C6"/>
    <w:rsid w:val="001B73C9"/>
    <w:rsid w:val="001C3799"/>
    <w:rsid w:val="001C3C3A"/>
    <w:rsid w:val="001C3FD2"/>
    <w:rsid w:val="001C5A50"/>
    <w:rsid w:val="001D10BF"/>
    <w:rsid w:val="001D533B"/>
    <w:rsid w:val="001D7AB3"/>
    <w:rsid w:val="001E2276"/>
    <w:rsid w:val="001F0742"/>
    <w:rsid w:val="001F77B4"/>
    <w:rsid w:val="00206E47"/>
    <w:rsid w:val="00206E83"/>
    <w:rsid w:val="002115AD"/>
    <w:rsid w:val="002134D4"/>
    <w:rsid w:val="002177C6"/>
    <w:rsid w:val="002265E3"/>
    <w:rsid w:val="00236120"/>
    <w:rsid w:val="00243009"/>
    <w:rsid w:val="002476A1"/>
    <w:rsid w:val="002509E6"/>
    <w:rsid w:val="00250E88"/>
    <w:rsid w:val="002511B8"/>
    <w:rsid w:val="0025510F"/>
    <w:rsid w:val="00255C80"/>
    <w:rsid w:val="0026149B"/>
    <w:rsid w:val="00263748"/>
    <w:rsid w:val="00265410"/>
    <w:rsid w:val="00281EB0"/>
    <w:rsid w:val="00291B2B"/>
    <w:rsid w:val="00294AC2"/>
    <w:rsid w:val="00294BF1"/>
    <w:rsid w:val="00296D30"/>
    <w:rsid w:val="0029772F"/>
    <w:rsid w:val="002A0B6D"/>
    <w:rsid w:val="002A645D"/>
    <w:rsid w:val="002B78D9"/>
    <w:rsid w:val="002C19D4"/>
    <w:rsid w:val="002C233C"/>
    <w:rsid w:val="002C53C2"/>
    <w:rsid w:val="002C7D60"/>
    <w:rsid w:val="002D2728"/>
    <w:rsid w:val="002E0218"/>
    <w:rsid w:val="002E1F48"/>
    <w:rsid w:val="002E5256"/>
    <w:rsid w:val="002E5D9D"/>
    <w:rsid w:val="002E669A"/>
    <w:rsid w:val="002E71EC"/>
    <w:rsid w:val="002F0684"/>
    <w:rsid w:val="002F4B7B"/>
    <w:rsid w:val="00310435"/>
    <w:rsid w:val="00310C47"/>
    <w:rsid w:val="003155D8"/>
    <w:rsid w:val="003200A3"/>
    <w:rsid w:val="003242DE"/>
    <w:rsid w:val="00327E92"/>
    <w:rsid w:val="00336A13"/>
    <w:rsid w:val="00341919"/>
    <w:rsid w:val="00342050"/>
    <w:rsid w:val="00343D2F"/>
    <w:rsid w:val="003515E9"/>
    <w:rsid w:val="00363C9B"/>
    <w:rsid w:val="003653DD"/>
    <w:rsid w:val="003805E0"/>
    <w:rsid w:val="00380C7B"/>
    <w:rsid w:val="00381916"/>
    <w:rsid w:val="00383EFC"/>
    <w:rsid w:val="00387D26"/>
    <w:rsid w:val="00390B4A"/>
    <w:rsid w:val="003947CD"/>
    <w:rsid w:val="003A521F"/>
    <w:rsid w:val="003A70F9"/>
    <w:rsid w:val="003B1BB9"/>
    <w:rsid w:val="003B388E"/>
    <w:rsid w:val="003B489B"/>
    <w:rsid w:val="003C7463"/>
    <w:rsid w:val="003D0D6E"/>
    <w:rsid w:val="003D1195"/>
    <w:rsid w:val="003D238E"/>
    <w:rsid w:val="003D246B"/>
    <w:rsid w:val="003D3A72"/>
    <w:rsid w:val="003E1B16"/>
    <w:rsid w:val="003E2DF8"/>
    <w:rsid w:val="003F0633"/>
    <w:rsid w:val="003F5187"/>
    <w:rsid w:val="003F7946"/>
    <w:rsid w:val="00400C8F"/>
    <w:rsid w:val="0040426F"/>
    <w:rsid w:val="004104AD"/>
    <w:rsid w:val="004109A9"/>
    <w:rsid w:val="0041518D"/>
    <w:rsid w:val="00417D13"/>
    <w:rsid w:val="004212C9"/>
    <w:rsid w:val="00422B13"/>
    <w:rsid w:val="00425425"/>
    <w:rsid w:val="00425B41"/>
    <w:rsid w:val="004279C3"/>
    <w:rsid w:val="0043265A"/>
    <w:rsid w:val="004362CF"/>
    <w:rsid w:val="0043790E"/>
    <w:rsid w:val="00440464"/>
    <w:rsid w:val="004460AA"/>
    <w:rsid w:val="00446C70"/>
    <w:rsid w:val="00447349"/>
    <w:rsid w:val="00451B5B"/>
    <w:rsid w:val="00453DB6"/>
    <w:rsid w:val="00460EC3"/>
    <w:rsid w:val="00467D4D"/>
    <w:rsid w:val="00467F02"/>
    <w:rsid w:val="0047797B"/>
    <w:rsid w:val="004863B6"/>
    <w:rsid w:val="0049027D"/>
    <w:rsid w:val="00492D94"/>
    <w:rsid w:val="004A1AEB"/>
    <w:rsid w:val="004A262E"/>
    <w:rsid w:val="004A3EE8"/>
    <w:rsid w:val="004A6A14"/>
    <w:rsid w:val="004B04D1"/>
    <w:rsid w:val="004B1464"/>
    <w:rsid w:val="004B6D6B"/>
    <w:rsid w:val="004C0162"/>
    <w:rsid w:val="004D42B9"/>
    <w:rsid w:val="004D42F1"/>
    <w:rsid w:val="004E0042"/>
    <w:rsid w:val="004E2218"/>
    <w:rsid w:val="004E418D"/>
    <w:rsid w:val="004E4BF6"/>
    <w:rsid w:val="004F376A"/>
    <w:rsid w:val="004F5A28"/>
    <w:rsid w:val="0050245A"/>
    <w:rsid w:val="00512D8F"/>
    <w:rsid w:val="005138D7"/>
    <w:rsid w:val="005404FE"/>
    <w:rsid w:val="005422B6"/>
    <w:rsid w:val="00542D95"/>
    <w:rsid w:val="0054611B"/>
    <w:rsid w:val="0055128C"/>
    <w:rsid w:val="00551D69"/>
    <w:rsid w:val="005566EF"/>
    <w:rsid w:val="0056382E"/>
    <w:rsid w:val="0056392C"/>
    <w:rsid w:val="005642A5"/>
    <w:rsid w:val="00565EA5"/>
    <w:rsid w:val="00572072"/>
    <w:rsid w:val="00575738"/>
    <w:rsid w:val="00580615"/>
    <w:rsid w:val="005811E5"/>
    <w:rsid w:val="00586710"/>
    <w:rsid w:val="005904C2"/>
    <w:rsid w:val="0059321B"/>
    <w:rsid w:val="005974E6"/>
    <w:rsid w:val="005A0EF2"/>
    <w:rsid w:val="005A419C"/>
    <w:rsid w:val="005A7872"/>
    <w:rsid w:val="005A7DD7"/>
    <w:rsid w:val="005B42D9"/>
    <w:rsid w:val="005C25A9"/>
    <w:rsid w:val="005C3261"/>
    <w:rsid w:val="005C42C9"/>
    <w:rsid w:val="005D382B"/>
    <w:rsid w:val="005E0BE7"/>
    <w:rsid w:val="005F0014"/>
    <w:rsid w:val="005F191B"/>
    <w:rsid w:val="005F2EF8"/>
    <w:rsid w:val="005F5E42"/>
    <w:rsid w:val="00601EB2"/>
    <w:rsid w:val="00603EC1"/>
    <w:rsid w:val="0061389C"/>
    <w:rsid w:val="00615059"/>
    <w:rsid w:val="00617B22"/>
    <w:rsid w:val="00632AF8"/>
    <w:rsid w:val="006358D5"/>
    <w:rsid w:val="006400C3"/>
    <w:rsid w:val="006476B7"/>
    <w:rsid w:val="00650DCE"/>
    <w:rsid w:val="006576D9"/>
    <w:rsid w:val="0066420D"/>
    <w:rsid w:val="00664669"/>
    <w:rsid w:val="006677E4"/>
    <w:rsid w:val="006717BA"/>
    <w:rsid w:val="0067763D"/>
    <w:rsid w:val="006800C0"/>
    <w:rsid w:val="00682CC2"/>
    <w:rsid w:val="00694F33"/>
    <w:rsid w:val="006A2BAA"/>
    <w:rsid w:val="006A407F"/>
    <w:rsid w:val="006B37F9"/>
    <w:rsid w:val="006C20F3"/>
    <w:rsid w:val="006C5F8B"/>
    <w:rsid w:val="006C781A"/>
    <w:rsid w:val="006D39A4"/>
    <w:rsid w:val="006D39C9"/>
    <w:rsid w:val="006E3940"/>
    <w:rsid w:val="006E7C5A"/>
    <w:rsid w:val="006F462D"/>
    <w:rsid w:val="0070708D"/>
    <w:rsid w:val="0070746C"/>
    <w:rsid w:val="0071160B"/>
    <w:rsid w:val="007118CF"/>
    <w:rsid w:val="0071769A"/>
    <w:rsid w:val="00721DA7"/>
    <w:rsid w:val="007220D7"/>
    <w:rsid w:val="00732AC4"/>
    <w:rsid w:val="00735771"/>
    <w:rsid w:val="00736DD0"/>
    <w:rsid w:val="0074062D"/>
    <w:rsid w:val="00746D12"/>
    <w:rsid w:val="00747905"/>
    <w:rsid w:val="007535E7"/>
    <w:rsid w:val="00754303"/>
    <w:rsid w:val="00755651"/>
    <w:rsid w:val="007602A5"/>
    <w:rsid w:val="00760515"/>
    <w:rsid w:val="00760A2A"/>
    <w:rsid w:val="00766620"/>
    <w:rsid w:val="00767BCE"/>
    <w:rsid w:val="007749FA"/>
    <w:rsid w:val="00782743"/>
    <w:rsid w:val="007871E1"/>
    <w:rsid w:val="00787D9D"/>
    <w:rsid w:val="00793986"/>
    <w:rsid w:val="007A2B9E"/>
    <w:rsid w:val="007A43BE"/>
    <w:rsid w:val="007A6EA2"/>
    <w:rsid w:val="007B0E5C"/>
    <w:rsid w:val="007B25C0"/>
    <w:rsid w:val="007C0446"/>
    <w:rsid w:val="007C0CDB"/>
    <w:rsid w:val="007C32AA"/>
    <w:rsid w:val="007C695C"/>
    <w:rsid w:val="007D4BBF"/>
    <w:rsid w:val="007E535E"/>
    <w:rsid w:val="007E54CD"/>
    <w:rsid w:val="007E6FC7"/>
    <w:rsid w:val="007F1C09"/>
    <w:rsid w:val="00801B33"/>
    <w:rsid w:val="00801E29"/>
    <w:rsid w:val="00806078"/>
    <w:rsid w:val="008120D4"/>
    <w:rsid w:val="008162DF"/>
    <w:rsid w:val="00816728"/>
    <w:rsid w:val="008212CE"/>
    <w:rsid w:val="008348F4"/>
    <w:rsid w:val="008363A2"/>
    <w:rsid w:val="00841145"/>
    <w:rsid w:val="00843B57"/>
    <w:rsid w:val="00844026"/>
    <w:rsid w:val="00850797"/>
    <w:rsid w:val="00854B13"/>
    <w:rsid w:val="0086224A"/>
    <w:rsid w:val="00863CDC"/>
    <w:rsid w:val="00864D06"/>
    <w:rsid w:val="0086573C"/>
    <w:rsid w:val="00865CDC"/>
    <w:rsid w:val="00866206"/>
    <w:rsid w:val="00870A38"/>
    <w:rsid w:val="00886EB8"/>
    <w:rsid w:val="00891A92"/>
    <w:rsid w:val="00892422"/>
    <w:rsid w:val="00893261"/>
    <w:rsid w:val="008974BE"/>
    <w:rsid w:val="00897D00"/>
    <w:rsid w:val="008A2127"/>
    <w:rsid w:val="008B40E3"/>
    <w:rsid w:val="008B7148"/>
    <w:rsid w:val="008C1DDD"/>
    <w:rsid w:val="008C74C6"/>
    <w:rsid w:val="008E22A0"/>
    <w:rsid w:val="008E68CB"/>
    <w:rsid w:val="008F2386"/>
    <w:rsid w:val="008F408B"/>
    <w:rsid w:val="0090541C"/>
    <w:rsid w:val="00907DEC"/>
    <w:rsid w:val="00911C4F"/>
    <w:rsid w:val="009120B9"/>
    <w:rsid w:val="00912154"/>
    <w:rsid w:val="00912599"/>
    <w:rsid w:val="009205DD"/>
    <w:rsid w:val="00920C43"/>
    <w:rsid w:val="00921275"/>
    <w:rsid w:val="00923A29"/>
    <w:rsid w:val="00934CA3"/>
    <w:rsid w:val="00937012"/>
    <w:rsid w:val="00943859"/>
    <w:rsid w:val="00945279"/>
    <w:rsid w:val="00952F7F"/>
    <w:rsid w:val="00953F68"/>
    <w:rsid w:val="009549A9"/>
    <w:rsid w:val="00971FAA"/>
    <w:rsid w:val="00976607"/>
    <w:rsid w:val="009774CC"/>
    <w:rsid w:val="009804C2"/>
    <w:rsid w:val="0098492A"/>
    <w:rsid w:val="009863BB"/>
    <w:rsid w:val="00991FF5"/>
    <w:rsid w:val="009A29CB"/>
    <w:rsid w:val="009A5EBD"/>
    <w:rsid w:val="009B27F1"/>
    <w:rsid w:val="009D20FD"/>
    <w:rsid w:val="009D2B31"/>
    <w:rsid w:val="009D33EA"/>
    <w:rsid w:val="009D712A"/>
    <w:rsid w:val="009D7F3D"/>
    <w:rsid w:val="009E1697"/>
    <w:rsid w:val="009E2A68"/>
    <w:rsid w:val="009E566B"/>
    <w:rsid w:val="009F0E88"/>
    <w:rsid w:val="00A013D7"/>
    <w:rsid w:val="00A06A47"/>
    <w:rsid w:val="00A102B2"/>
    <w:rsid w:val="00A102FA"/>
    <w:rsid w:val="00A1115D"/>
    <w:rsid w:val="00A246DB"/>
    <w:rsid w:val="00A3055F"/>
    <w:rsid w:val="00A310A9"/>
    <w:rsid w:val="00A351FA"/>
    <w:rsid w:val="00A420A9"/>
    <w:rsid w:val="00A43AA6"/>
    <w:rsid w:val="00A44E7D"/>
    <w:rsid w:val="00A57FD8"/>
    <w:rsid w:val="00A665C4"/>
    <w:rsid w:val="00A73D4E"/>
    <w:rsid w:val="00A76BDB"/>
    <w:rsid w:val="00A81A3C"/>
    <w:rsid w:val="00A81D0A"/>
    <w:rsid w:val="00A85538"/>
    <w:rsid w:val="00A865EE"/>
    <w:rsid w:val="00A86B41"/>
    <w:rsid w:val="00A93F36"/>
    <w:rsid w:val="00A961E1"/>
    <w:rsid w:val="00AA18DD"/>
    <w:rsid w:val="00AA3096"/>
    <w:rsid w:val="00AA4389"/>
    <w:rsid w:val="00AA528C"/>
    <w:rsid w:val="00AA7710"/>
    <w:rsid w:val="00AB1861"/>
    <w:rsid w:val="00AB35C6"/>
    <w:rsid w:val="00AB3E25"/>
    <w:rsid w:val="00AB64DA"/>
    <w:rsid w:val="00AB6A7C"/>
    <w:rsid w:val="00AB7784"/>
    <w:rsid w:val="00AC41F7"/>
    <w:rsid w:val="00AD4C81"/>
    <w:rsid w:val="00AD785F"/>
    <w:rsid w:val="00AE4C54"/>
    <w:rsid w:val="00AF0692"/>
    <w:rsid w:val="00AF0965"/>
    <w:rsid w:val="00B0379D"/>
    <w:rsid w:val="00B03BB8"/>
    <w:rsid w:val="00B10D9D"/>
    <w:rsid w:val="00B14473"/>
    <w:rsid w:val="00B16744"/>
    <w:rsid w:val="00B233D7"/>
    <w:rsid w:val="00B32706"/>
    <w:rsid w:val="00B3501B"/>
    <w:rsid w:val="00B37F5D"/>
    <w:rsid w:val="00B46773"/>
    <w:rsid w:val="00B47BB5"/>
    <w:rsid w:val="00B52F8A"/>
    <w:rsid w:val="00B55641"/>
    <w:rsid w:val="00B60ECA"/>
    <w:rsid w:val="00B6135A"/>
    <w:rsid w:val="00B62E44"/>
    <w:rsid w:val="00B62F21"/>
    <w:rsid w:val="00B707CD"/>
    <w:rsid w:val="00B857C1"/>
    <w:rsid w:val="00B976EA"/>
    <w:rsid w:val="00B97DDA"/>
    <w:rsid w:val="00BA3C5C"/>
    <w:rsid w:val="00BA501D"/>
    <w:rsid w:val="00BA7ED6"/>
    <w:rsid w:val="00BB20ED"/>
    <w:rsid w:val="00BB40B0"/>
    <w:rsid w:val="00BB5CE4"/>
    <w:rsid w:val="00BC1A69"/>
    <w:rsid w:val="00BC20C7"/>
    <w:rsid w:val="00BC2FFA"/>
    <w:rsid w:val="00BC4767"/>
    <w:rsid w:val="00BD5798"/>
    <w:rsid w:val="00BD5CC1"/>
    <w:rsid w:val="00BE0091"/>
    <w:rsid w:val="00BE10DE"/>
    <w:rsid w:val="00BE11C0"/>
    <w:rsid w:val="00BE46EF"/>
    <w:rsid w:val="00BE5136"/>
    <w:rsid w:val="00BE69A0"/>
    <w:rsid w:val="00BE6D38"/>
    <w:rsid w:val="00BF4823"/>
    <w:rsid w:val="00C031A3"/>
    <w:rsid w:val="00C043AD"/>
    <w:rsid w:val="00C1374C"/>
    <w:rsid w:val="00C13CA3"/>
    <w:rsid w:val="00C17529"/>
    <w:rsid w:val="00C17F26"/>
    <w:rsid w:val="00C20BE3"/>
    <w:rsid w:val="00C22126"/>
    <w:rsid w:val="00C2235B"/>
    <w:rsid w:val="00C22D3B"/>
    <w:rsid w:val="00C300F5"/>
    <w:rsid w:val="00C333A3"/>
    <w:rsid w:val="00C3688A"/>
    <w:rsid w:val="00C36F42"/>
    <w:rsid w:val="00C40F79"/>
    <w:rsid w:val="00C441C4"/>
    <w:rsid w:val="00C44872"/>
    <w:rsid w:val="00C50893"/>
    <w:rsid w:val="00C565C4"/>
    <w:rsid w:val="00C62DEF"/>
    <w:rsid w:val="00C77DE4"/>
    <w:rsid w:val="00C874B6"/>
    <w:rsid w:val="00C905F4"/>
    <w:rsid w:val="00C91296"/>
    <w:rsid w:val="00C93AB0"/>
    <w:rsid w:val="00CA2031"/>
    <w:rsid w:val="00CA59DA"/>
    <w:rsid w:val="00CA5C75"/>
    <w:rsid w:val="00CB0CD0"/>
    <w:rsid w:val="00CB0DC2"/>
    <w:rsid w:val="00CB5C44"/>
    <w:rsid w:val="00CC0DCC"/>
    <w:rsid w:val="00CC2040"/>
    <w:rsid w:val="00CC36F1"/>
    <w:rsid w:val="00CC3F3C"/>
    <w:rsid w:val="00CC4408"/>
    <w:rsid w:val="00CD0726"/>
    <w:rsid w:val="00CD4929"/>
    <w:rsid w:val="00CD687E"/>
    <w:rsid w:val="00CE2210"/>
    <w:rsid w:val="00CE463C"/>
    <w:rsid w:val="00CE4A90"/>
    <w:rsid w:val="00CE73F3"/>
    <w:rsid w:val="00CF0C73"/>
    <w:rsid w:val="00CF3432"/>
    <w:rsid w:val="00CF352D"/>
    <w:rsid w:val="00CF3E60"/>
    <w:rsid w:val="00D0263D"/>
    <w:rsid w:val="00D02EAD"/>
    <w:rsid w:val="00D0652F"/>
    <w:rsid w:val="00D1487C"/>
    <w:rsid w:val="00D14CE4"/>
    <w:rsid w:val="00D15008"/>
    <w:rsid w:val="00D253D8"/>
    <w:rsid w:val="00D2593C"/>
    <w:rsid w:val="00D3341A"/>
    <w:rsid w:val="00D421CE"/>
    <w:rsid w:val="00D50909"/>
    <w:rsid w:val="00D524DA"/>
    <w:rsid w:val="00D57E52"/>
    <w:rsid w:val="00D622AF"/>
    <w:rsid w:val="00D70B98"/>
    <w:rsid w:val="00D720F4"/>
    <w:rsid w:val="00D75671"/>
    <w:rsid w:val="00D836BF"/>
    <w:rsid w:val="00D83F45"/>
    <w:rsid w:val="00D84E9E"/>
    <w:rsid w:val="00D95870"/>
    <w:rsid w:val="00DA015A"/>
    <w:rsid w:val="00DA04FF"/>
    <w:rsid w:val="00DA0F00"/>
    <w:rsid w:val="00DA13EC"/>
    <w:rsid w:val="00DA3818"/>
    <w:rsid w:val="00DA3E2D"/>
    <w:rsid w:val="00DA56E7"/>
    <w:rsid w:val="00DA60BD"/>
    <w:rsid w:val="00DA756D"/>
    <w:rsid w:val="00DC1EBE"/>
    <w:rsid w:val="00DC2353"/>
    <w:rsid w:val="00DC2864"/>
    <w:rsid w:val="00DD0208"/>
    <w:rsid w:val="00DD0834"/>
    <w:rsid w:val="00DD5B52"/>
    <w:rsid w:val="00DE4043"/>
    <w:rsid w:val="00DE444F"/>
    <w:rsid w:val="00DE5DCC"/>
    <w:rsid w:val="00DE657C"/>
    <w:rsid w:val="00DF2083"/>
    <w:rsid w:val="00DF329A"/>
    <w:rsid w:val="00DF63FC"/>
    <w:rsid w:val="00DF6DC5"/>
    <w:rsid w:val="00DF7795"/>
    <w:rsid w:val="00E011CE"/>
    <w:rsid w:val="00E01E9B"/>
    <w:rsid w:val="00E03CED"/>
    <w:rsid w:val="00E044E7"/>
    <w:rsid w:val="00E13EAD"/>
    <w:rsid w:val="00E149BC"/>
    <w:rsid w:val="00E158A7"/>
    <w:rsid w:val="00E27076"/>
    <w:rsid w:val="00E273D6"/>
    <w:rsid w:val="00E30E67"/>
    <w:rsid w:val="00E31C07"/>
    <w:rsid w:val="00E325CE"/>
    <w:rsid w:val="00E33E8A"/>
    <w:rsid w:val="00E41630"/>
    <w:rsid w:val="00E41A8C"/>
    <w:rsid w:val="00E42BE4"/>
    <w:rsid w:val="00E439BD"/>
    <w:rsid w:val="00E44C69"/>
    <w:rsid w:val="00E45C7E"/>
    <w:rsid w:val="00E45EAA"/>
    <w:rsid w:val="00E462FF"/>
    <w:rsid w:val="00E47E87"/>
    <w:rsid w:val="00E524CB"/>
    <w:rsid w:val="00E52758"/>
    <w:rsid w:val="00E547F7"/>
    <w:rsid w:val="00E61A9E"/>
    <w:rsid w:val="00E661D9"/>
    <w:rsid w:val="00E73491"/>
    <w:rsid w:val="00E77CE0"/>
    <w:rsid w:val="00E83777"/>
    <w:rsid w:val="00E854D3"/>
    <w:rsid w:val="00E85D58"/>
    <w:rsid w:val="00EA0C03"/>
    <w:rsid w:val="00EA64C9"/>
    <w:rsid w:val="00EA69B0"/>
    <w:rsid w:val="00EB3A3B"/>
    <w:rsid w:val="00EC2EC8"/>
    <w:rsid w:val="00EC50AE"/>
    <w:rsid w:val="00EC6A8B"/>
    <w:rsid w:val="00ED4183"/>
    <w:rsid w:val="00ED4521"/>
    <w:rsid w:val="00ED5D86"/>
    <w:rsid w:val="00ED7458"/>
    <w:rsid w:val="00EE3AFD"/>
    <w:rsid w:val="00EE6F86"/>
    <w:rsid w:val="00EE7BDC"/>
    <w:rsid w:val="00EF1DB5"/>
    <w:rsid w:val="00EF406C"/>
    <w:rsid w:val="00EF498E"/>
    <w:rsid w:val="00EF6B25"/>
    <w:rsid w:val="00F00F09"/>
    <w:rsid w:val="00F01415"/>
    <w:rsid w:val="00F0274E"/>
    <w:rsid w:val="00F04C41"/>
    <w:rsid w:val="00F05FD5"/>
    <w:rsid w:val="00F12C57"/>
    <w:rsid w:val="00F20BD0"/>
    <w:rsid w:val="00F24256"/>
    <w:rsid w:val="00F27094"/>
    <w:rsid w:val="00F316DB"/>
    <w:rsid w:val="00F32671"/>
    <w:rsid w:val="00F33E5C"/>
    <w:rsid w:val="00F3615F"/>
    <w:rsid w:val="00F3718E"/>
    <w:rsid w:val="00F408F3"/>
    <w:rsid w:val="00F46165"/>
    <w:rsid w:val="00F464D1"/>
    <w:rsid w:val="00F539D9"/>
    <w:rsid w:val="00F54310"/>
    <w:rsid w:val="00F64B93"/>
    <w:rsid w:val="00F7191B"/>
    <w:rsid w:val="00F73E66"/>
    <w:rsid w:val="00F742EC"/>
    <w:rsid w:val="00F74F25"/>
    <w:rsid w:val="00F81D73"/>
    <w:rsid w:val="00F849FD"/>
    <w:rsid w:val="00F86A15"/>
    <w:rsid w:val="00F922AF"/>
    <w:rsid w:val="00F930D7"/>
    <w:rsid w:val="00F95C3D"/>
    <w:rsid w:val="00FA2768"/>
    <w:rsid w:val="00FA35D8"/>
    <w:rsid w:val="00FB14CF"/>
    <w:rsid w:val="00FB202F"/>
    <w:rsid w:val="00FC0310"/>
    <w:rsid w:val="00FC3B83"/>
    <w:rsid w:val="00FD10B2"/>
    <w:rsid w:val="00FD1558"/>
    <w:rsid w:val="00FE5752"/>
    <w:rsid w:val="00FF04F7"/>
    <w:rsid w:val="00FF3F3E"/>
    <w:rsid w:val="00FF4804"/>
    <w:rsid w:val="00FF4F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64DA"/>
  </w:style>
  <w:style w:type="paragraph" w:styleId="Heading1">
    <w:name w:val="heading 1"/>
    <w:basedOn w:val="Normal"/>
    <w:next w:val="Normal"/>
    <w:link w:val="Heading1Char"/>
    <w:uiPriority w:val="1"/>
    <w:qFormat/>
    <w:rsid w:val="00816728"/>
    <w:pPr>
      <w:keepNext/>
      <w:spacing w:after="0" w:line="240" w:lineRule="auto"/>
      <w:jc w:val="both"/>
      <w:outlineLvl w:val="0"/>
    </w:pPr>
    <w:rPr>
      <w:rFonts w:ascii="Times New Roman" w:eastAsia="Times New Roman" w:hAnsi="Times New Roman" w:cs="Times New Roman"/>
      <w:sz w:val="28"/>
      <w:szCs w:val="24"/>
      <w:lang w:val="sl-SI"/>
    </w:rPr>
  </w:style>
  <w:style w:type="paragraph" w:styleId="Heading2">
    <w:name w:val="heading 2"/>
    <w:basedOn w:val="Normal"/>
    <w:next w:val="Normal"/>
    <w:link w:val="Heading2Char"/>
    <w:uiPriority w:val="1"/>
    <w:unhideWhenUsed/>
    <w:qFormat/>
    <w:rsid w:val="00816728"/>
    <w:pPr>
      <w:keepNext/>
      <w:spacing w:before="240" w:after="60"/>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1"/>
    <w:unhideWhenUsed/>
    <w:qFormat/>
    <w:rsid w:val="00816728"/>
    <w:pPr>
      <w:keepNext/>
      <w:keepLines/>
      <w:spacing w:before="200" w:after="0"/>
      <w:outlineLvl w:val="2"/>
    </w:pPr>
    <w:rPr>
      <w:rFonts w:ascii="Cambria" w:eastAsia="Times New Roman" w:hAnsi="Cambria" w:cs="Times New Roman"/>
      <w:b/>
      <w:bCs/>
      <w:color w:val="4F81BD"/>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816728"/>
    <w:rPr>
      <w:rFonts w:ascii="Times New Roman" w:eastAsia="Times New Roman" w:hAnsi="Times New Roman" w:cs="Times New Roman"/>
      <w:sz w:val="28"/>
      <w:szCs w:val="24"/>
      <w:lang w:val="sl-SI"/>
    </w:rPr>
  </w:style>
  <w:style w:type="character" w:customStyle="1" w:styleId="Heading2Char">
    <w:name w:val="Heading 2 Char"/>
    <w:basedOn w:val="DefaultParagraphFont"/>
    <w:link w:val="Heading2"/>
    <w:uiPriority w:val="1"/>
    <w:rsid w:val="00816728"/>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1"/>
    <w:rsid w:val="00816728"/>
    <w:rPr>
      <w:rFonts w:ascii="Cambria" w:eastAsia="Times New Roman" w:hAnsi="Cambria" w:cs="Times New Roman"/>
      <w:b/>
      <w:bCs/>
      <w:color w:val="4F81BD"/>
      <w:sz w:val="20"/>
      <w:szCs w:val="20"/>
    </w:rPr>
  </w:style>
  <w:style w:type="table" w:styleId="TableGrid">
    <w:name w:val="Table Grid"/>
    <w:basedOn w:val="TableNormal"/>
    <w:uiPriority w:val="59"/>
    <w:rsid w:val="00816728"/>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816728"/>
    <w:pPr>
      <w:tabs>
        <w:tab w:val="center" w:pos="4680"/>
        <w:tab w:val="right" w:pos="9360"/>
      </w:tabs>
      <w:spacing w:after="0" w:line="240" w:lineRule="auto"/>
    </w:pPr>
    <w:rPr>
      <w:rFonts w:ascii="Calibri" w:eastAsia="Times New Roman" w:hAnsi="Calibri" w:cs="Times New Roman"/>
    </w:rPr>
  </w:style>
  <w:style w:type="character" w:customStyle="1" w:styleId="HeaderChar">
    <w:name w:val="Header Char"/>
    <w:basedOn w:val="DefaultParagraphFont"/>
    <w:link w:val="Header"/>
    <w:uiPriority w:val="99"/>
    <w:rsid w:val="00816728"/>
    <w:rPr>
      <w:rFonts w:ascii="Calibri" w:eastAsia="Times New Roman" w:hAnsi="Calibri" w:cs="Times New Roman"/>
    </w:rPr>
  </w:style>
  <w:style w:type="paragraph" w:styleId="Footer">
    <w:name w:val="footer"/>
    <w:basedOn w:val="Normal"/>
    <w:link w:val="FooterChar"/>
    <w:uiPriority w:val="99"/>
    <w:unhideWhenUsed/>
    <w:rsid w:val="00816728"/>
    <w:pPr>
      <w:tabs>
        <w:tab w:val="center" w:pos="4680"/>
        <w:tab w:val="right" w:pos="9360"/>
      </w:tabs>
      <w:spacing w:after="0" w:line="240" w:lineRule="auto"/>
    </w:pPr>
    <w:rPr>
      <w:rFonts w:ascii="Calibri" w:eastAsia="Times New Roman" w:hAnsi="Calibri" w:cs="Times New Roman"/>
    </w:rPr>
  </w:style>
  <w:style w:type="character" w:customStyle="1" w:styleId="FooterChar">
    <w:name w:val="Footer Char"/>
    <w:basedOn w:val="DefaultParagraphFont"/>
    <w:link w:val="Footer"/>
    <w:uiPriority w:val="99"/>
    <w:rsid w:val="00816728"/>
    <w:rPr>
      <w:rFonts w:ascii="Calibri" w:eastAsia="Times New Roman" w:hAnsi="Calibri" w:cs="Times New Roman"/>
    </w:rPr>
  </w:style>
  <w:style w:type="table" w:customStyle="1" w:styleId="TableGrid1">
    <w:name w:val="Table Grid1"/>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
    <w:name w:val="Body Text"/>
    <w:basedOn w:val="Normal"/>
    <w:link w:val="BodyTextChar"/>
    <w:uiPriority w:val="1"/>
    <w:qFormat/>
    <w:rsid w:val="00816728"/>
    <w:pPr>
      <w:spacing w:after="0" w:line="240" w:lineRule="auto"/>
      <w:jc w:val="both"/>
    </w:pPr>
    <w:rPr>
      <w:rFonts w:ascii="Times New Roman" w:eastAsia="Times New Roman" w:hAnsi="Times New Roman" w:cs="Times New Roman"/>
      <w:b/>
      <w:bCs/>
      <w:sz w:val="28"/>
      <w:szCs w:val="24"/>
      <w:lang w:val="sl-SI"/>
    </w:rPr>
  </w:style>
  <w:style w:type="character" w:customStyle="1" w:styleId="BodyTextChar">
    <w:name w:val="Body Text Char"/>
    <w:basedOn w:val="DefaultParagraphFont"/>
    <w:link w:val="BodyText"/>
    <w:uiPriority w:val="1"/>
    <w:rsid w:val="00816728"/>
    <w:rPr>
      <w:rFonts w:ascii="Times New Roman" w:eastAsia="Times New Roman" w:hAnsi="Times New Roman" w:cs="Times New Roman"/>
      <w:b/>
      <w:bCs/>
      <w:sz w:val="28"/>
      <w:szCs w:val="24"/>
      <w:lang w:val="sl-SI"/>
    </w:rPr>
  </w:style>
  <w:style w:type="character" w:styleId="Hyperlink">
    <w:name w:val="Hyperlink"/>
    <w:uiPriority w:val="99"/>
    <w:rsid w:val="00816728"/>
    <w:rPr>
      <w:color w:val="0000FF"/>
      <w:u w:val="single"/>
    </w:rPr>
  </w:style>
  <w:style w:type="paragraph" w:styleId="ListParagraph">
    <w:name w:val="List Paragraph"/>
    <w:basedOn w:val="Normal"/>
    <w:qFormat/>
    <w:rsid w:val="00816728"/>
    <w:pPr>
      <w:suppressAutoHyphens/>
      <w:spacing w:after="0" w:line="100" w:lineRule="atLeast"/>
      <w:ind w:left="720"/>
    </w:pPr>
    <w:rPr>
      <w:rFonts w:ascii="Times New Roman" w:eastAsia="Arial Unicode MS" w:hAnsi="Times New Roman" w:cs="Times New Roman"/>
      <w:color w:val="000000"/>
      <w:kern w:val="2"/>
      <w:sz w:val="24"/>
      <w:szCs w:val="24"/>
      <w:lang w:eastAsia="ar-SA"/>
    </w:rPr>
  </w:style>
  <w:style w:type="paragraph" w:customStyle="1" w:styleId="western">
    <w:name w:val="western"/>
    <w:basedOn w:val="Normal"/>
    <w:rsid w:val="00816728"/>
    <w:pPr>
      <w:suppressAutoHyphens/>
      <w:spacing w:before="280" w:after="0" w:line="100" w:lineRule="atLeast"/>
      <w:jc w:val="both"/>
    </w:pPr>
    <w:rPr>
      <w:rFonts w:ascii="Times New Roman" w:eastAsia="Arial Unicode MS" w:hAnsi="Times New Roman" w:cs="Times New Roman"/>
      <w:color w:val="000000"/>
      <w:kern w:val="2"/>
      <w:sz w:val="24"/>
      <w:szCs w:val="24"/>
      <w:lang w:eastAsia="ar-SA"/>
    </w:rPr>
  </w:style>
  <w:style w:type="paragraph" w:customStyle="1" w:styleId="Default">
    <w:name w:val="Default"/>
    <w:rsid w:val="00816728"/>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st">
    <w:name w:val="st"/>
    <w:basedOn w:val="DefaultParagraphFont"/>
    <w:rsid w:val="00816728"/>
  </w:style>
  <w:style w:type="character" w:styleId="PlaceholderText">
    <w:name w:val="Placeholder Text"/>
    <w:uiPriority w:val="99"/>
    <w:semiHidden/>
    <w:rsid w:val="00816728"/>
    <w:rPr>
      <w:color w:val="808080"/>
    </w:rPr>
  </w:style>
  <w:style w:type="paragraph" w:styleId="BalloonText">
    <w:name w:val="Balloon Text"/>
    <w:basedOn w:val="Normal"/>
    <w:link w:val="BalloonTextChar"/>
    <w:uiPriority w:val="99"/>
    <w:semiHidden/>
    <w:unhideWhenUsed/>
    <w:rsid w:val="00816728"/>
    <w:pPr>
      <w:spacing w:after="0" w:line="240" w:lineRule="auto"/>
    </w:pPr>
    <w:rPr>
      <w:rFonts w:ascii="Tahoma" w:eastAsia="Times New Roman" w:hAnsi="Tahoma" w:cs="Times New Roman"/>
      <w:sz w:val="16"/>
      <w:szCs w:val="16"/>
    </w:rPr>
  </w:style>
  <w:style w:type="character" w:customStyle="1" w:styleId="BalloonTextChar">
    <w:name w:val="Balloon Text Char"/>
    <w:basedOn w:val="DefaultParagraphFont"/>
    <w:link w:val="BalloonText"/>
    <w:uiPriority w:val="99"/>
    <w:semiHidden/>
    <w:rsid w:val="00816728"/>
    <w:rPr>
      <w:rFonts w:ascii="Tahoma" w:eastAsia="Times New Roman" w:hAnsi="Tahoma" w:cs="Times New Roman"/>
      <w:sz w:val="16"/>
      <w:szCs w:val="16"/>
    </w:rPr>
  </w:style>
  <w:style w:type="paragraph" w:customStyle="1" w:styleId="Pasussalistom">
    <w:name w:val="Pasus sa listom"/>
    <w:basedOn w:val="Normal"/>
    <w:qFormat/>
    <w:rsid w:val="00816728"/>
    <w:pPr>
      <w:tabs>
        <w:tab w:val="left" w:pos="1440"/>
      </w:tabs>
      <w:suppressAutoHyphens/>
      <w:spacing w:after="0" w:line="240" w:lineRule="auto"/>
      <w:ind w:left="720"/>
      <w:contextualSpacing/>
      <w:jc w:val="both"/>
    </w:pPr>
    <w:rPr>
      <w:rFonts w:ascii="Times New Roman" w:eastAsia="Times New Roman" w:hAnsi="Times New Roman" w:cs="Times New Roman"/>
      <w:sz w:val="24"/>
      <w:szCs w:val="24"/>
      <w:lang w:eastAsia="ar-SA"/>
    </w:rPr>
  </w:style>
  <w:style w:type="paragraph" w:styleId="NormalWeb">
    <w:name w:val="Normal (Web)"/>
    <w:basedOn w:val="Normal"/>
    <w:unhideWhenUsed/>
    <w:rsid w:val="00816728"/>
    <w:pPr>
      <w:spacing w:before="100" w:beforeAutospacing="1" w:after="100" w:afterAutospacing="1" w:line="240" w:lineRule="auto"/>
    </w:pPr>
    <w:rPr>
      <w:rFonts w:ascii="Times New Roman" w:eastAsia="Times New Roman" w:hAnsi="Times New Roman" w:cs="Times New Roman"/>
      <w:noProof/>
      <w:sz w:val="24"/>
      <w:szCs w:val="24"/>
    </w:rPr>
  </w:style>
  <w:style w:type="paragraph" w:customStyle="1" w:styleId="WW-Default">
    <w:name w:val="WW-Default"/>
    <w:rsid w:val="00816728"/>
    <w:pPr>
      <w:suppressAutoHyphens/>
      <w:autoSpaceDE w:val="0"/>
      <w:spacing w:after="0" w:line="240" w:lineRule="auto"/>
    </w:pPr>
    <w:rPr>
      <w:rFonts w:ascii="Times New Roman" w:eastAsia="Times New Roman" w:hAnsi="Times New Roman" w:cs="Times New Roman"/>
      <w:color w:val="000000"/>
      <w:sz w:val="24"/>
      <w:szCs w:val="24"/>
      <w:lang w:eastAsia="ar-SA"/>
    </w:rPr>
  </w:style>
  <w:style w:type="character" w:customStyle="1" w:styleId="apple-converted-space">
    <w:name w:val="apple-converted-space"/>
    <w:basedOn w:val="DefaultParagraphFont"/>
    <w:rsid w:val="00816728"/>
  </w:style>
  <w:style w:type="paragraph" w:customStyle="1" w:styleId="TableParagraph">
    <w:name w:val="Table Paragraph"/>
    <w:basedOn w:val="Normal"/>
    <w:uiPriority w:val="1"/>
    <w:qFormat/>
    <w:rsid w:val="00816728"/>
    <w:pPr>
      <w:widowControl w:val="0"/>
      <w:spacing w:after="0" w:line="240" w:lineRule="auto"/>
    </w:pPr>
    <w:rPr>
      <w:rFonts w:ascii="Calibri" w:eastAsia="Calibri" w:hAnsi="Calibri" w:cs="Times New Roman"/>
    </w:rPr>
  </w:style>
  <w:style w:type="character" w:customStyle="1" w:styleId="WW8Num1z0">
    <w:name w:val="WW8Num1z0"/>
    <w:rsid w:val="00816728"/>
    <w:rPr>
      <w:rFonts w:ascii="Times New Roman" w:eastAsia="Times New Roman" w:hAnsi="Times New Roman" w:cs="Times New Roman" w:hint="default"/>
    </w:rPr>
  </w:style>
  <w:style w:type="character" w:customStyle="1" w:styleId="WW8Num1z1">
    <w:name w:val="WW8Num1z1"/>
    <w:rsid w:val="00816728"/>
    <w:rPr>
      <w:rFonts w:ascii="Courier New" w:hAnsi="Courier New" w:cs="Courier New" w:hint="default"/>
    </w:rPr>
  </w:style>
  <w:style w:type="character" w:customStyle="1" w:styleId="WW8Num1z2">
    <w:name w:val="WW8Num1z2"/>
    <w:rsid w:val="00816728"/>
    <w:rPr>
      <w:rFonts w:ascii="Wingdings" w:hAnsi="Wingdings" w:cs="Wingdings" w:hint="default"/>
    </w:rPr>
  </w:style>
  <w:style w:type="character" w:customStyle="1" w:styleId="WW8Num1z3">
    <w:name w:val="WW8Num1z3"/>
    <w:rsid w:val="00816728"/>
    <w:rPr>
      <w:rFonts w:ascii="Symbol" w:hAnsi="Symbol" w:cs="Symbol" w:hint="default"/>
    </w:rPr>
  </w:style>
  <w:style w:type="character" w:customStyle="1" w:styleId="WW8Num2z0">
    <w:name w:val="WW8Num2z0"/>
    <w:rsid w:val="00816728"/>
    <w:rPr>
      <w:rFonts w:hint="default"/>
    </w:rPr>
  </w:style>
  <w:style w:type="character" w:customStyle="1" w:styleId="WW8Num3z0">
    <w:name w:val="WW8Num3z0"/>
    <w:rsid w:val="00816728"/>
    <w:rPr>
      <w:rFonts w:ascii="Times New Roman" w:eastAsia="Times New Roman" w:hAnsi="Times New Roman" w:cs="Times New Roman" w:hint="default"/>
      <w:sz w:val="32"/>
      <w:szCs w:val="32"/>
    </w:rPr>
  </w:style>
  <w:style w:type="character" w:customStyle="1" w:styleId="WW8Num3z1">
    <w:name w:val="WW8Num3z1"/>
    <w:rsid w:val="00816728"/>
    <w:rPr>
      <w:sz w:val="32"/>
      <w:szCs w:val="32"/>
    </w:rPr>
  </w:style>
  <w:style w:type="character" w:customStyle="1" w:styleId="WW8Num3z2">
    <w:name w:val="WW8Num3z2"/>
    <w:rsid w:val="00816728"/>
  </w:style>
  <w:style w:type="character" w:customStyle="1" w:styleId="WW8Num3z3">
    <w:name w:val="WW8Num3z3"/>
    <w:rsid w:val="00816728"/>
  </w:style>
  <w:style w:type="character" w:customStyle="1" w:styleId="WW8Num3z4">
    <w:name w:val="WW8Num3z4"/>
    <w:rsid w:val="00816728"/>
  </w:style>
  <w:style w:type="character" w:customStyle="1" w:styleId="WW8Num3z5">
    <w:name w:val="WW8Num3z5"/>
    <w:rsid w:val="00816728"/>
  </w:style>
  <w:style w:type="character" w:customStyle="1" w:styleId="WW8Num3z6">
    <w:name w:val="WW8Num3z6"/>
    <w:rsid w:val="00816728"/>
  </w:style>
  <w:style w:type="character" w:customStyle="1" w:styleId="WW8Num3z7">
    <w:name w:val="WW8Num3z7"/>
    <w:rsid w:val="00816728"/>
  </w:style>
  <w:style w:type="character" w:customStyle="1" w:styleId="WW8Num3z8">
    <w:name w:val="WW8Num3z8"/>
    <w:rsid w:val="00816728"/>
  </w:style>
  <w:style w:type="character" w:customStyle="1" w:styleId="WW8Num4z0">
    <w:name w:val="WW8Num4z0"/>
    <w:rsid w:val="00816728"/>
    <w:rPr>
      <w:rFonts w:hint="default"/>
      <w:b w:val="0"/>
    </w:rPr>
  </w:style>
  <w:style w:type="character" w:customStyle="1" w:styleId="WW8Num4z1">
    <w:name w:val="WW8Num4z1"/>
    <w:rsid w:val="00816728"/>
  </w:style>
  <w:style w:type="character" w:customStyle="1" w:styleId="WW8Num4z2">
    <w:name w:val="WW8Num4z2"/>
    <w:rsid w:val="00816728"/>
  </w:style>
  <w:style w:type="character" w:customStyle="1" w:styleId="WW8Num4z3">
    <w:name w:val="WW8Num4z3"/>
    <w:rsid w:val="00816728"/>
  </w:style>
  <w:style w:type="character" w:customStyle="1" w:styleId="WW8Num4z4">
    <w:name w:val="WW8Num4z4"/>
    <w:rsid w:val="00816728"/>
  </w:style>
  <w:style w:type="character" w:customStyle="1" w:styleId="WW8Num4z5">
    <w:name w:val="WW8Num4z5"/>
    <w:rsid w:val="00816728"/>
  </w:style>
  <w:style w:type="character" w:customStyle="1" w:styleId="WW8Num4z6">
    <w:name w:val="WW8Num4z6"/>
    <w:rsid w:val="00816728"/>
  </w:style>
  <w:style w:type="character" w:customStyle="1" w:styleId="WW8Num4z7">
    <w:name w:val="WW8Num4z7"/>
    <w:rsid w:val="00816728"/>
  </w:style>
  <w:style w:type="character" w:customStyle="1" w:styleId="WW8Num4z8">
    <w:name w:val="WW8Num4z8"/>
    <w:rsid w:val="00816728"/>
  </w:style>
  <w:style w:type="character" w:customStyle="1" w:styleId="WW8Num5z0">
    <w:name w:val="WW8Num5z0"/>
    <w:rsid w:val="00816728"/>
    <w:rPr>
      <w:rFonts w:hint="default"/>
      <w:b w:val="0"/>
    </w:rPr>
  </w:style>
  <w:style w:type="character" w:customStyle="1" w:styleId="WW8Num5z1">
    <w:name w:val="WW8Num5z1"/>
    <w:rsid w:val="00816728"/>
  </w:style>
  <w:style w:type="character" w:customStyle="1" w:styleId="WW8Num5z2">
    <w:name w:val="WW8Num5z2"/>
    <w:rsid w:val="00816728"/>
  </w:style>
  <w:style w:type="character" w:customStyle="1" w:styleId="WW8Num5z3">
    <w:name w:val="WW8Num5z3"/>
    <w:rsid w:val="00816728"/>
  </w:style>
  <w:style w:type="character" w:customStyle="1" w:styleId="WW8Num5z4">
    <w:name w:val="WW8Num5z4"/>
    <w:rsid w:val="00816728"/>
  </w:style>
  <w:style w:type="character" w:customStyle="1" w:styleId="WW8Num5z5">
    <w:name w:val="WW8Num5z5"/>
    <w:rsid w:val="00816728"/>
  </w:style>
  <w:style w:type="character" w:customStyle="1" w:styleId="WW8Num5z6">
    <w:name w:val="WW8Num5z6"/>
    <w:rsid w:val="00816728"/>
  </w:style>
  <w:style w:type="character" w:customStyle="1" w:styleId="WW8Num5z7">
    <w:name w:val="WW8Num5z7"/>
    <w:rsid w:val="00816728"/>
  </w:style>
  <w:style w:type="character" w:customStyle="1" w:styleId="WW8Num5z8">
    <w:name w:val="WW8Num5z8"/>
    <w:rsid w:val="00816728"/>
  </w:style>
  <w:style w:type="character" w:customStyle="1" w:styleId="WW8Num6z0">
    <w:name w:val="WW8Num6z0"/>
    <w:rsid w:val="00816728"/>
    <w:rPr>
      <w:rFonts w:ascii="Symbol" w:hAnsi="Symbol" w:cs="Symbol" w:hint="default"/>
      <w:color w:val="auto"/>
    </w:rPr>
  </w:style>
  <w:style w:type="character" w:customStyle="1" w:styleId="WW8Num6z1">
    <w:name w:val="WW8Num6z1"/>
    <w:rsid w:val="00816728"/>
  </w:style>
  <w:style w:type="character" w:customStyle="1" w:styleId="WW8Num6z2">
    <w:name w:val="WW8Num6z2"/>
    <w:rsid w:val="00816728"/>
  </w:style>
  <w:style w:type="character" w:customStyle="1" w:styleId="WW8Num6z3">
    <w:name w:val="WW8Num6z3"/>
    <w:rsid w:val="00816728"/>
  </w:style>
  <w:style w:type="character" w:customStyle="1" w:styleId="WW8Num6z4">
    <w:name w:val="WW8Num6z4"/>
    <w:rsid w:val="00816728"/>
  </w:style>
  <w:style w:type="character" w:customStyle="1" w:styleId="WW8Num6z5">
    <w:name w:val="WW8Num6z5"/>
    <w:rsid w:val="00816728"/>
  </w:style>
  <w:style w:type="character" w:customStyle="1" w:styleId="WW8Num6z6">
    <w:name w:val="WW8Num6z6"/>
    <w:rsid w:val="00816728"/>
  </w:style>
  <w:style w:type="character" w:customStyle="1" w:styleId="WW8Num6z7">
    <w:name w:val="WW8Num6z7"/>
    <w:rsid w:val="00816728"/>
  </w:style>
  <w:style w:type="character" w:customStyle="1" w:styleId="WW8Num6z8">
    <w:name w:val="WW8Num6z8"/>
    <w:rsid w:val="00816728"/>
  </w:style>
  <w:style w:type="character" w:customStyle="1" w:styleId="CharChar3">
    <w:name w:val="Char Char3"/>
    <w:rsid w:val="00816728"/>
    <w:rPr>
      <w:rFonts w:ascii="Times New Roman" w:eastAsia="Times New Roman" w:hAnsi="Times New Roman" w:cs="Times New Roman"/>
      <w:sz w:val="24"/>
      <w:szCs w:val="24"/>
      <w:vertAlign w:val="superscript"/>
      <w:lang w:val="en-GB"/>
    </w:rPr>
  </w:style>
  <w:style w:type="character" w:customStyle="1" w:styleId="CharChar2">
    <w:name w:val="Char Char2"/>
    <w:rsid w:val="00816728"/>
    <w:rPr>
      <w:rFonts w:ascii="Times New Roman" w:eastAsia="Times New Roman" w:hAnsi="Times New Roman" w:cs="Times New Roman"/>
      <w:sz w:val="24"/>
      <w:szCs w:val="24"/>
      <w:vertAlign w:val="superscript"/>
      <w:lang w:val="en-GB"/>
    </w:rPr>
  </w:style>
  <w:style w:type="character" w:customStyle="1" w:styleId="CharChar1">
    <w:name w:val="Char Char1"/>
    <w:rsid w:val="00816728"/>
    <w:rPr>
      <w:rFonts w:ascii="Times New Roman" w:eastAsia="Lucida Sans Unicode" w:hAnsi="Times New Roman" w:cs="Times New Roman"/>
      <w:kern w:val="1"/>
      <w:sz w:val="24"/>
      <w:szCs w:val="24"/>
    </w:rPr>
  </w:style>
  <w:style w:type="character" w:customStyle="1" w:styleId="CharChar">
    <w:name w:val="Char Char"/>
    <w:rsid w:val="00816728"/>
    <w:rPr>
      <w:rFonts w:ascii="Times New Roman" w:eastAsia="Times New Roman" w:hAnsi="Times New Roman" w:cs="Times New Roman"/>
      <w:sz w:val="24"/>
      <w:szCs w:val="24"/>
      <w:vertAlign w:val="superscript"/>
      <w:lang w:val="en-GB"/>
    </w:rPr>
  </w:style>
  <w:style w:type="paragraph" w:customStyle="1" w:styleId="Heading">
    <w:name w:val="Heading"/>
    <w:basedOn w:val="Normal"/>
    <w:next w:val="BodyText"/>
    <w:rsid w:val="00816728"/>
    <w:pPr>
      <w:keepNext/>
      <w:suppressAutoHyphens/>
      <w:spacing w:before="240" w:after="120" w:line="240" w:lineRule="auto"/>
    </w:pPr>
    <w:rPr>
      <w:rFonts w:ascii="Arial" w:eastAsia="Lucida Sans Unicode" w:hAnsi="Arial" w:cs="Mangal"/>
      <w:sz w:val="28"/>
      <w:szCs w:val="28"/>
      <w:vertAlign w:val="superscript"/>
      <w:lang w:val="en-GB" w:eastAsia="ar-SA"/>
    </w:rPr>
  </w:style>
  <w:style w:type="paragraph" w:styleId="List">
    <w:name w:val="List"/>
    <w:basedOn w:val="BodyText"/>
    <w:rsid w:val="00816728"/>
    <w:pPr>
      <w:widowControl w:val="0"/>
      <w:suppressAutoHyphens/>
      <w:spacing w:after="120"/>
      <w:jc w:val="left"/>
    </w:pPr>
    <w:rPr>
      <w:rFonts w:eastAsia="Lucida Sans Unicode" w:cs="Mangal"/>
      <w:b w:val="0"/>
      <w:bCs w:val="0"/>
      <w:kern w:val="1"/>
      <w:sz w:val="24"/>
      <w:lang w:eastAsia="ar-SA"/>
    </w:rPr>
  </w:style>
  <w:style w:type="paragraph" w:styleId="Caption">
    <w:name w:val="caption"/>
    <w:basedOn w:val="Normal"/>
    <w:qFormat/>
    <w:rsid w:val="00816728"/>
    <w:pPr>
      <w:suppressLineNumbers/>
      <w:suppressAutoHyphens/>
      <w:spacing w:before="120" w:after="120" w:line="240" w:lineRule="auto"/>
    </w:pPr>
    <w:rPr>
      <w:rFonts w:ascii="Times New Roman" w:eastAsia="Times New Roman" w:hAnsi="Times New Roman" w:cs="Mangal"/>
      <w:i/>
      <w:iCs/>
      <w:sz w:val="24"/>
      <w:szCs w:val="24"/>
      <w:vertAlign w:val="superscript"/>
      <w:lang w:val="en-GB" w:eastAsia="ar-SA"/>
    </w:rPr>
  </w:style>
  <w:style w:type="paragraph" w:customStyle="1" w:styleId="Index">
    <w:name w:val="Index"/>
    <w:basedOn w:val="Normal"/>
    <w:rsid w:val="00816728"/>
    <w:pPr>
      <w:suppressLineNumbers/>
      <w:suppressAutoHyphens/>
      <w:spacing w:after="0" w:line="240" w:lineRule="auto"/>
    </w:pPr>
    <w:rPr>
      <w:rFonts w:ascii="Times New Roman" w:eastAsia="Times New Roman" w:hAnsi="Times New Roman" w:cs="Mangal"/>
      <w:sz w:val="24"/>
      <w:szCs w:val="24"/>
      <w:vertAlign w:val="superscript"/>
      <w:lang w:val="en-GB" w:eastAsia="ar-SA"/>
    </w:rPr>
  </w:style>
  <w:style w:type="paragraph" w:styleId="BodyText2">
    <w:name w:val="Body Text 2"/>
    <w:basedOn w:val="Normal"/>
    <w:link w:val="BodyText2Char"/>
    <w:rsid w:val="00816728"/>
    <w:pPr>
      <w:suppressAutoHyphens/>
      <w:spacing w:after="120" w:line="480" w:lineRule="auto"/>
    </w:pPr>
    <w:rPr>
      <w:rFonts w:ascii="Times New Roman" w:eastAsia="Times New Roman" w:hAnsi="Times New Roman" w:cs="Times New Roman"/>
      <w:sz w:val="24"/>
      <w:szCs w:val="24"/>
      <w:vertAlign w:val="superscript"/>
      <w:lang w:val="en-GB" w:eastAsia="ar-SA"/>
    </w:rPr>
  </w:style>
  <w:style w:type="character" w:customStyle="1" w:styleId="BodyText2Char">
    <w:name w:val="Body Text 2 Char"/>
    <w:basedOn w:val="DefaultParagraphFont"/>
    <w:link w:val="BodyText2"/>
    <w:rsid w:val="00816728"/>
    <w:rPr>
      <w:rFonts w:ascii="Times New Roman" w:eastAsia="Times New Roman" w:hAnsi="Times New Roman" w:cs="Times New Roman"/>
      <w:sz w:val="24"/>
      <w:szCs w:val="24"/>
      <w:vertAlign w:val="superscript"/>
      <w:lang w:val="en-GB" w:eastAsia="ar-SA"/>
    </w:rPr>
  </w:style>
  <w:style w:type="paragraph" w:customStyle="1" w:styleId="TableContents">
    <w:name w:val="Table Contents"/>
    <w:basedOn w:val="Normal"/>
    <w:rsid w:val="00816728"/>
    <w:pPr>
      <w:suppressLineNumbers/>
      <w:suppressAutoHyphens/>
      <w:spacing w:after="0" w:line="240" w:lineRule="auto"/>
    </w:pPr>
    <w:rPr>
      <w:rFonts w:ascii="Times New Roman" w:eastAsia="Times New Roman" w:hAnsi="Times New Roman" w:cs="Times New Roman"/>
      <w:sz w:val="24"/>
      <w:szCs w:val="24"/>
      <w:vertAlign w:val="superscript"/>
      <w:lang w:val="en-GB" w:eastAsia="ar-SA"/>
    </w:rPr>
  </w:style>
  <w:style w:type="paragraph" w:customStyle="1" w:styleId="TableHeading">
    <w:name w:val="Table Heading"/>
    <w:basedOn w:val="TableContents"/>
    <w:rsid w:val="00816728"/>
    <w:pPr>
      <w:jc w:val="center"/>
    </w:pPr>
    <w:rPr>
      <w:b/>
      <w:bCs/>
    </w:rPr>
  </w:style>
  <w:style w:type="paragraph" w:customStyle="1" w:styleId="Framecontents">
    <w:name w:val="Frame contents"/>
    <w:basedOn w:val="BodyText"/>
    <w:rsid w:val="00816728"/>
    <w:pPr>
      <w:widowControl w:val="0"/>
      <w:suppressAutoHyphens/>
      <w:spacing w:after="120"/>
      <w:jc w:val="left"/>
    </w:pPr>
    <w:rPr>
      <w:rFonts w:eastAsia="Lucida Sans Unicode"/>
      <w:b w:val="0"/>
      <w:bCs w:val="0"/>
      <w:kern w:val="1"/>
      <w:sz w:val="24"/>
      <w:lang w:eastAsia="ar-SA"/>
    </w:rPr>
  </w:style>
  <w:style w:type="paragraph" w:customStyle="1" w:styleId="ListParagraph1">
    <w:name w:val="List Paragraph1"/>
    <w:basedOn w:val="Normal"/>
    <w:qFormat/>
    <w:rsid w:val="00816728"/>
    <w:pPr>
      <w:suppressAutoHyphens/>
      <w:spacing w:after="0" w:line="100" w:lineRule="atLeast"/>
      <w:ind w:left="720"/>
    </w:pPr>
    <w:rPr>
      <w:rFonts w:ascii="Times New Roman" w:eastAsia="Arial Unicode MS" w:hAnsi="Times New Roman" w:cs="Times New Roman"/>
      <w:color w:val="000000"/>
      <w:kern w:val="2"/>
      <w:sz w:val="24"/>
      <w:szCs w:val="24"/>
      <w:lang w:eastAsia="ar-SA"/>
    </w:rPr>
  </w:style>
  <w:style w:type="paragraph" w:styleId="NoSpacing">
    <w:name w:val="No Spacing"/>
    <w:qFormat/>
    <w:rsid w:val="00816728"/>
    <w:pPr>
      <w:suppressAutoHyphens/>
      <w:spacing w:after="0" w:line="240" w:lineRule="auto"/>
    </w:pPr>
    <w:rPr>
      <w:rFonts w:ascii="Times New Roman" w:eastAsia="Times New Roman" w:hAnsi="Times New Roman" w:cs="Times New Roman"/>
      <w:sz w:val="24"/>
      <w:szCs w:val="24"/>
      <w:vertAlign w:val="superscript"/>
      <w:lang w:val="en-GB" w:eastAsia="ar-SA"/>
    </w:rPr>
  </w:style>
</w:styles>
</file>

<file path=word/webSettings.xml><?xml version="1.0" encoding="utf-8"?>
<w:webSettings xmlns:r="http://schemas.openxmlformats.org/officeDocument/2006/relationships" xmlns:w="http://schemas.openxmlformats.org/wordprocessingml/2006/main">
  <w:divs>
    <w:div w:id="6910976">
      <w:bodyDiv w:val="1"/>
      <w:marLeft w:val="0"/>
      <w:marRight w:val="0"/>
      <w:marTop w:val="0"/>
      <w:marBottom w:val="0"/>
      <w:divBdr>
        <w:top w:val="none" w:sz="0" w:space="0" w:color="auto"/>
        <w:left w:val="none" w:sz="0" w:space="0" w:color="auto"/>
        <w:bottom w:val="none" w:sz="0" w:space="0" w:color="auto"/>
        <w:right w:val="none" w:sz="0" w:space="0" w:color="auto"/>
      </w:divBdr>
    </w:div>
    <w:div w:id="77024953">
      <w:bodyDiv w:val="1"/>
      <w:marLeft w:val="0"/>
      <w:marRight w:val="0"/>
      <w:marTop w:val="0"/>
      <w:marBottom w:val="0"/>
      <w:divBdr>
        <w:top w:val="none" w:sz="0" w:space="0" w:color="auto"/>
        <w:left w:val="none" w:sz="0" w:space="0" w:color="auto"/>
        <w:bottom w:val="none" w:sz="0" w:space="0" w:color="auto"/>
        <w:right w:val="none" w:sz="0" w:space="0" w:color="auto"/>
      </w:divBdr>
    </w:div>
    <w:div w:id="353461592">
      <w:bodyDiv w:val="1"/>
      <w:marLeft w:val="0"/>
      <w:marRight w:val="0"/>
      <w:marTop w:val="0"/>
      <w:marBottom w:val="0"/>
      <w:divBdr>
        <w:top w:val="none" w:sz="0" w:space="0" w:color="auto"/>
        <w:left w:val="none" w:sz="0" w:space="0" w:color="auto"/>
        <w:bottom w:val="none" w:sz="0" w:space="0" w:color="auto"/>
        <w:right w:val="none" w:sz="0" w:space="0" w:color="auto"/>
      </w:divBdr>
    </w:div>
    <w:div w:id="475801808">
      <w:bodyDiv w:val="1"/>
      <w:marLeft w:val="0"/>
      <w:marRight w:val="0"/>
      <w:marTop w:val="0"/>
      <w:marBottom w:val="0"/>
      <w:divBdr>
        <w:top w:val="none" w:sz="0" w:space="0" w:color="auto"/>
        <w:left w:val="none" w:sz="0" w:space="0" w:color="auto"/>
        <w:bottom w:val="none" w:sz="0" w:space="0" w:color="auto"/>
        <w:right w:val="none" w:sz="0" w:space="0" w:color="auto"/>
      </w:divBdr>
      <w:divsChild>
        <w:div w:id="903106280">
          <w:marLeft w:val="0"/>
          <w:marRight w:val="0"/>
          <w:marTop w:val="0"/>
          <w:marBottom w:val="0"/>
          <w:divBdr>
            <w:top w:val="none" w:sz="0" w:space="0" w:color="auto"/>
            <w:left w:val="none" w:sz="0" w:space="0" w:color="auto"/>
            <w:bottom w:val="none" w:sz="0" w:space="0" w:color="auto"/>
            <w:right w:val="none" w:sz="0" w:space="0" w:color="auto"/>
          </w:divBdr>
        </w:div>
        <w:div w:id="1208713143">
          <w:marLeft w:val="0"/>
          <w:marRight w:val="0"/>
          <w:marTop w:val="0"/>
          <w:marBottom w:val="0"/>
          <w:divBdr>
            <w:top w:val="none" w:sz="0" w:space="0" w:color="auto"/>
            <w:left w:val="none" w:sz="0" w:space="0" w:color="auto"/>
            <w:bottom w:val="none" w:sz="0" w:space="0" w:color="auto"/>
            <w:right w:val="none" w:sz="0" w:space="0" w:color="auto"/>
          </w:divBdr>
        </w:div>
        <w:div w:id="1083837813">
          <w:marLeft w:val="0"/>
          <w:marRight w:val="0"/>
          <w:marTop w:val="0"/>
          <w:marBottom w:val="0"/>
          <w:divBdr>
            <w:top w:val="none" w:sz="0" w:space="0" w:color="auto"/>
            <w:left w:val="none" w:sz="0" w:space="0" w:color="auto"/>
            <w:bottom w:val="none" w:sz="0" w:space="0" w:color="auto"/>
            <w:right w:val="none" w:sz="0" w:space="0" w:color="auto"/>
          </w:divBdr>
        </w:div>
        <w:div w:id="1307734822">
          <w:marLeft w:val="0"/>
          <w:marRight w:val="0"/>
          <w:marTop w:val="0"/>
          <w:marBottom w:val="0"/>
          <w:divBdr>
            <w:top w:val="none" w:sz="0" w:space="0" w:color="auto"/>
            <w:left w:val="none" w:sz="0" w:space="0" w:color="auto"/>
            <w:bottom w:val="none" w:sz="0" w:space="0" w:color="auto"/>
            <w:right w:val="none" w:sz="0" w:space="0" w:color="auto"/>
          </w:divBdr>
        </w:div>
        <w:div w:id="324942849">
          <w:marLeft w:val="0"/>
          <w:marRight w:val="0"/>
          <w:marTop w:val="0"/>
          <w:marBottom w:val="0"/>
          <w:divBdr>
            <w:top w:val="none" w:sz="0" w:space="0" w:color="auto"/>
            <w:left w:val="none" w:sz="0" w:space="0" w:color="auto"/>
            <w:bottom w:val="none" w:sz="0" w:space="0" w:color="auto"/>
            <w:right w:val="none" w:sz="0" w:space="0" w:color="auto"/>
          </w:divBdr>
        </w:div>
        <w:div w:id="145898809">
          <w:marLeft w:val="0"/>
          <w:marRight w:val="0"/>
          <w:marTop w:val="0"/>
          <w:marBottom w:val="0"/>
          <w:divBdr>
            <w:top w:val="none" w:sz="0" w:space="0" w:color="auto"/>
            <w:left w:val="none" w:sz="0" w:space="0" w:color="auto"/>
            <w:bottom w:val="none" w:sz="0" w:space="0" w:color="auto"/>
            <w:right w:val="none" w:sz="0" w:space="0" w:color="auto"/>
          </w:divBdr>
        </w:div>
        <w:div w:id="1084834260">
          <w:marLeft w:val="0"/>
          <w:marRight w:val="0"/>
          <w:marTop w:val="0"/>
          <w:marBottom w:val="0"/>
          <w:divBdr>
            <w:top w:val="none" w:sz="0" w:space="0" w:color="auto"/>
            <w:left w:val="none" w:sz="0" w:space="0" w:color="auto"/>
            <w:bottom w:val="none" w:sz="0" w:space="0" w:color="auto"/>
            <w:right w:val="none" w:sz="0" w:space="0" w:color="auto"/>
          </w:divBdr>
        </w:div>
        <w:div w:id="100685161">
          <w:marLeft w:val="0"/>
          <w:marRight w:val="0"/>
          <w:marTop w:val="0"/>
          <w:marBottom w:val="0"/>
          <w:divBdr>
            <w:top w:val="none" w:sz="0" w:space="0" w:color="auto"/>
            <w:left w:val="none" w:sz="0" w:space="0" w:color="auto"/>
            <w:bottom w:val="none" w:sz="0" w:space="0" w:color="auto"/>
            <w:right w:val="none" w:sz="0" w:space="0" w:color="auto"/>
          </w:divBdr>
        </w:div>
        <w:div w:id="833689802">
          <w:marLeft w:val="0"/>
          <w:marRight w:val="0"/>
          <w:marTop w:val="0"/>
          <w:marBottom w:val="0"/>
          <w:divBdr>
            <w:top w:val="none" w:sz="0" w:space="0" w:color="auto"/>
            <w:left w:val="none" w:sz="0" w:space="0" w:color="auto"/>
            <w:bottom w:val="none" w:sz="0" w:space="0" w:color="auto"/>
            <w:right w:val="none" w:sz="0" w:space="0" w:color="auto"/>
          </w:divBdr>
        </w:div>
      </w:divsChild>
    </w:div>
    <w:div w:id="743720206">
      <w:bodyDiv w:val="1"/>
      <w:marLeft w:val="0"/>
      <w:marRight w:val="0"/>
      <w:marTop w:val="0"/>
      <w:marBottom w:val="0"/>
      <w:divBdr>
        <w:top w:val="none" w:sz="0" w:space="0" w:color="auto"/>
        <w:left w:val="none" w:sz="0" w:space="0" w:color="auto"/>
        <w:bottom w:val="none" w:sz="0" w:space="0" w:color="auto"/>
        <w:right w:val="none" w:sz="0" w:space="0" w:color="auto"/>
      </w:divBdr>
    </w:div>
    <w:div w:id="999818455">
      <w:bodyDiv w:val="1"/>
      <w:marLeft w:val="0"/>
      <w:marRight w:val="0"/>
      <w:marTop w:val="0"/>
      <w:marBottom w:val="0"/>
      <w:divBdr>
        <w:top w:val="none" w:sz="0" w:space="0" w:color="auto"/>
        <w:left w:val="none" w:sz="0" w:space="0" w:color="auto"/>
        <w:bottom w:val="none" w:sz="0" w:space="0" w:color="auto"/>
        <w:right w:val="none" w:sz="0" w:space="0" w:color="auto"/>
      </w:divBdr>
      <w:divsChild>
        <w:div w:id="751394226">
          <w:marLeft w:val="0"/>
          <w:marRight w:val="0"/>
          <w:marTop w:val="0"/>
          <w:marBottom w:val="0"/>
          <w:divBdr>
            <w:top w:val="none" w:sz="0" w:space="0" w:color="auto"/>
            <w:left w:val="none" w:sz="0" w:space="0" w:color="auto"/>
            <w:bottom w:val="none" w:sz="0" w:space="0" w:color="auto"/>
            <w:right w:val="none" w:sz="0" w:space="0" w:color="auto"/>
          </w:divBdr>
        </w:div>
        <w:div w:id="458378332">
          <w:marLeft w:val="0"/>
          <w:marRight w:val="0"/>
          <w:marTop w:val="0"/>
          <w:marBottom w:val="0"/>
          <w:divBdr>
            <w:top w:val="none" w:sz="0" w:space="0" w:color="auto"/>
            <w:left w:val="none" w:sz="0" w:space="0" w:color="auto"/>
            <w:bottom w:val="none" w:sz="0" w:space="0" w:color="auto"/>
            <w:right w:val="none" w:sz="0" w:space="0" w:color="auto"/>
          </w:divBdr>
        </w:div>
        <w:div w:id="44910907">
          <w:marLeft w:val="0"/>
          <w:marRight w:val="0"/>
          <w:marTop w:val="0"/>
          <w:marBottom w:val="0"/>
          <w:divBdr>
            <w:top w:val="none" w:sz="0" w:space="0" w:color="auto"/>
            <w:left w:val="none" w:sz="0" w:space="0" w:color="auto"/>
            <w:bottom w:val="none" w:sz="0" w:space="0" w:color="auto"/>
            <w:right w:val="none" w:sz="0" w:space="0" w:color="auto"/>
          </w:divBdr>
        </w:div>
        <w:div w:id="2131119533">
          <w:marLeft w:val="0"/>
          <w:marRight w:val="0"/>
          <w:marTop w:val="0"/>
          <w:marBottom w:val="0"/>
          <w:divBdr>
            <w:top w:val="none" w:sz="0" w:space="0" w:color="auto"/>
            <w:left w:val="none" w:sz="0" w:space="0" w:color="auto"/>
            <w:bottom w:val="none" w:sz="0" w:space="0" w:color="auto"/>
            <w:right w:val="none" w:sz="0" w:space="0" w:color="auto"/>
          </w:divBdr>
        </w:div>
        <w:div w:id="2028746890">
          <w:marLeft w:val="0"/>
          <w:marRight w:val="0"/>
          <w:marTop w:val="0"/>
          <w:marBottom w:val="0"/>
          <w:divBdr>
            <w:top w:val="none" w:sz="0" w:space="0" w:color="auto"/>
            <w:left w:val="none" w:sz="0" w:space="0" w:color="auto"/>
            <w:bottom w:val="none" w:sz="0" w:space="0" w:color="auto"/>
            <w:right w:val="none" w:sz="0" w:space="0" w:color="auto"/>
          </w:divBdr>
        </w:div>
        <w:div w:id="754060058">
          <w:marLeft w:val="0"/>
          <w:marRight w:val="0"/>
          <w:marTop w:val="0"/>
          <w:marBottom w:val="0"/>
          <w:divBdr>
            <w:top w:val="none" w:sz="0" w:space="0" w:color="auto"/>
            <w:left w:val="none" w:sz="0" w:space="0" w:color="auto"/>
            <w:bottom w:val="none" w:sz="0" w:space="0" w:color="auto"/>
            <w:right w:val="none" w:sz="0" w:space="0" w:color="auto"/>
          </w:divBdr>
        </w:div>
        <w:div w:id="2123065590">
          <w:marLeft w:val="0"/>
          <w:marRight w:val="0"/>
          <w:marTop w:val="0"/>
          <w:marBottom w:val="0"/>
          <w:divBdr>
            <w:top w:val="none" w:sz="0" w:space="0" w:color="auto"/>
            <w:left w:val="none" w:sz="0" w:space="0" w:color="auto"/>
            <w:bottom w:val="none" w:sz="0" w:space="0" w:color="auto"/>
            <w:right w:val="none" w:sz="0" w:space="0" w:color="auto"/>
          </w:divBdr>
        </w:div>
        <w:div w:id="1526400695">
          <w:marLeft w:val="0"/>
          <w:marRight w:val="0"/>
          <w:marTop w:val="0"/>
          <w:marBottom w:val="0"/>
          <w:divBdr>
            <w:top w:val="none" w:sz="0" w:space="0" w:color="auto"/>
            <w:left w:val="none" w:sz="0" w:space="0" w:color="auto"/>
            <w:bottom w:val="none" w:sz="0" w:space="0" w:color="auto"/>
            <w:right w:val="none" w:sz="0" w:space="0" w:color="auto"/>
          </w:divBdr>
        </w:div>
        <w:div w:id="617104600">
          <w:marLeft w:val="0"/>
          <w:marRight w:val="0"/>
          <w:marTop w:val="0"/>
          <w:marBottom w:val="0"/>
          <w:divBdr>
            <w:top w:val="none" w:sz="0" w:space="0" w:color="auto"/>
            <w:left w:val="none" w:sz="0" w:space="0" w:color="auto"/>
            <w:bottom w:val="none" w:sz="0" w:space="0" w:color="auto"/>
            <w:right w:val="none" w:sz="0" w:space="0" w:color="auto"/>
          </w:divBdr>
        </w:div>
      </w:divsChild>
    </w:div>
    <w:div w:id="1214653623">
      <w:bodyDiv w:val="1"/>
      <w:marLeft w:val="0"/>
      <w:marRight w:val="0"/>
      <w:marTop w:val="0"/>
      <w:marBottom w:val="0"/>
      <w:divBdr>
        <w:top w:val="none" w:sz="0" w:space="0" w:color="auto"/>
        <w:left w:val="none" w:sz="0" w:space="0" w:color="auto"/>
        <w:bottom w:val="none" w:sz="0" w:space="0" w:color="auto"/>
        <w:right w:val="none" w:sz="0" w:space="0" w:color="auto"/>
      </w:divBdr>
    </w:div>
    <w:div w:id="1250774268">
      <w:bodyDiv w:val="1"/>
      <w:marLeft w:val="0"/>
      <w:marRight w:val="0"/>
      <w:marTop w:val="0"/>
      <w:marBottom w:val="0"/>
      <w:divBdr>
        <w:top w:val="none" w:sz="0" w:space="0" w:color="auto"/>
        <w:left w:val="none" w:sz="0" w:space="0" w:color="auto"/>
        <w:bottom w:val="none" w:sz="0" w:space="0" w:color="auto"/>
        <w:right w:val="none" w:sz="0" w:space="0" w:color="auto"/>
      </w:divBdr>
    </w:div>
    <w:div w:id="1661881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tips.minpolj.gov.rs/stips/detaljni" TargetMode="External"/><Relationship Id="rId3" Type="http://schemas.openxmlformats.org/officeDocument/2006/relationships/settings" Target="settings.xml"/><Relationship Id="rId7" Type="http://schemas.openxmlformats.org/officeDocument/2006/relationships/hyperlink" Target="http://www.stips.minpolj.gov.rs/stips/detaljn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10</Pages>
  <Words>3356</Words>
  <Characters>19132</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Ivana Zivanovic</dc:creator>
  <cp:lastModifiedBy>i.zivanovic</cp:lastModifiedBy>
  <cp:revision>21</cp:revision>
  <cp:lastPrinted>2021-04-19T06:32:00Z</cp:lastPrinted>
  <dcterms:created xsi:type="dcterms:W3CDTF">2021-06-10T07:59:00Z</dcterms:created>
  <dcterms:modified xsi:type="dcterms:W3CDTF">2025-06-17T10:46:00Z</dcterms:modified>
</cp:coreProperties>
</file>